
<file path=[Content_Types].xml><?xml version="1.0" encoding="utf-8"?>
<Types xmlns="http://schemas.openxmlformats.org/package/2006/content-types">
  <Default Extension="xml" ContentType="application/xml"/>
  <Default Extension="jpeg" ContentType="image/jpeg"/>
  <Default Extension="png" ContentType="image/png"/>
  <Default Extension="rels" ContentType="application/vnd.openxmlformats-package.relationships+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99226E4" w14:textId="4FB9EE45" w:rsidR="009A50F4" w:rsidRDefault="00E40EC1" w:rsidP="009A50F4">
      <w:pPr>
        <w:widowControl w:val="0"/>
        <w:autoSpaceDE w:val="0"/>
        <w:autoSpaceDN w:val="0"/>
        <w:adjustRightInd w:val="0"/>
        <w:spacing w:after="240" w:line="276" w:lineRule="auto"/>
        <w:rPr>
          <w:rFonts w:ascii="Helvetica Neue Light" w:hAnsi="Helvetica Neue Light" w:cs="Arial"/>
          <w:sz w:val="22"/>
        </w:rPr>
      </w:pPr>
      <w:r>
        <w:rPr>
          <w:rFonts w:ascii="Helvetica Neue Light" w:hAnsi="Helvetica Neue Light" w:cs="Arial"/>
          <w:noProof/>
          <w:sz w:val="22"/>
        </w:rPr>
        <w:drawing>
          <wp:anchor distT="0" distB="0" distL="114300" distR="114300" simplePos="0" relativeHeight="251685888" behindDoc="0" locked="0" layoutInCell="1" allowOverlap="1" wp14:anchorId="2ED52B89" wp14:editId="377F5A4E">
            <wp:simplePos x="0" y="0"/>
            <wp:positionH relativeFrom="column">
              <wp:posOffset>4343400</wp:posOffset>
            </wp:positionH>
            <wp:positionV relativeFrom="paragraph">
              <wp:posOffset>-202565</wp:posOffset>
            </wp:positionV>
            <wp:extent cx="1599722" cy="1116998"/>
            <wp:effectExtent l="0" t="0" r="635" b="635"/>
            <wp:wrapNone/>
            <wp:docPr id="25" name="Pictur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3-08 at 11.23.24 pm.png"/>
                    <pic:cNvPicPr/>
                  </pic:nvPicPr>
                  <pic:blipFill>
                    <a:blip r:embed="rId7" cstate="email">
                      <a:extLst>
                        <a:ext uri="{28A0092B-C50C-407E-A947-70E740481C1C}">
                          <a14:useLocalDpi xmlns:a14="http://schemas.microsoft.com/office/drawing/2010/main"/>
                        </a:ext>
                      </a:extLst>
                    </a:blip>
                    <a:stretch>
                      <a:fillRect/>
                    </a:stretch>
                  </pic:blipFill>
                  <pic:spPr>
                    <a:xfrm>
                      <a:off x="0" y="0"/>
                      <a:ext cx="1599722" cy="1116998"/>
                    </a:xfrm>
                    <a:prstGeom prst="rect">
                      <a:avLst/>
                    </a:prstGeom>
                  </pic:spPr>
                </pic:pic>
              </a:graphicData>
            </a:graphic>
            <wp14:sizeRelH relativeFrom="page">
              <wp14:pctWidth>0</wp14:pctWidth>
            </wp14:sizeRelH>
            <wp14:sizeRelV relativeFrom="page">
              <wp14:pctHeight>0</wp14:pctHeight>
            </wp14:sizeRelV>
          </wp:anchor>
        </w:drawing>
      </w:r>
    </w:p>
    <w:p w14:paraId="6AC872A3" w14:textId="77777777" w:rsidR="003047A9" w:rsidRDefault="003047A9" w:rsidP="009A50F4">
      <w:pPr>
        <w:widowControl w:val="0"/>
        <w:autoSpaceDE w:val="0"/>
        <w:autoSpaceDN w:val="0"/>
        <w:adjustRightInd w:val="0"/>
        <w:spacing w:after="240" w:line="276" w:lineRule="auto"/>
        <w:jc w:val="center"/>
        <w:rPr>
          <w:rFonts w:ascii="Lucida Calligraphy" w:hAnsi="Lucida Calligraphy" w:cs="Arial"/>
          <w:color w:val="548DD4" w:themeColor="text2" w:themeTint="99"/>
          <w:sz w:val="22"/>
          <w:u w:val="single"/>
        </w:rPr>
      </w:pPr>
    </w:p>
    <w:p w14:paraId="16E903B9" w14:textId="77777777" w:rsidR="003047A9" w:rsidRDefault="003047A9" w:rsidP="009A50F4">
      <w:pPr>
        <w:widowControl w:val="0"/>
        <w:autoSpaceDE w:val="0"/>
        <w:autoSpaceDN w:val="0"/>
        <w:adjustRightInd w:val="0"/>
        <w:spacing w:after="240" w:line="276" w:lineRule="auto"/>
        <w:jc w:val="center"/>
        <w:rPr>
          <w:rFonts w:ascii="Lucida Calligraphy" w:hAnsi="Lucida Calligraphy" w:cs="Arial"/>
          <w:color w:val="548DD4" w:themeColor="text2" w:themeTint="99"/>
          <w:sz w:val="22"/>
          <w:u w:val="single"/>
        </w:rPr>
      </w:pPr>
    </w:p>
    <w:p w14:paraId="26EADA9D" w14:textId="1ED6E4D4" w:rsidR="009A50F4" w:rsidRPr="00E52348" w:rsidRDefault="003C176C" w:rsidP="009A50F4">
      <w:pPr>
        <w:widowControl w:val="0"/>
        <w:autoSpaceDE w:val="0"/>
        <w:autoSpaceDN w:val="0"/>
        <w:adjustRightInd w:val="0"/>
        <w:spacing w:after="240" w:line="276" w:lineRule="auto"/>
        <w:jc w:val="center"/>
        <w:rPr>
          <w:rFonts w:ascii="Lucida Calligraphy" w:hAnsi="Lucida Calligraphy" w:cs="Arial"/>
          <w:color w:val="548DD4" w:themeColor="text2" w:themeTint="99"/>
          <w:sz w:val="28"/>
          <w:u w:val="single"/>
        </w:rPr>
      </w:pPr>
      <w:r w:rsidRPr="00E52348">
        <w:rPr>
          <w:rFonts w:ascii="Lucida Calligraphy" w:hAnsi="Lucida Calligraphy" w:cs="Arial"/>
          <w:color w:val="548DD4" w:themeColor="text2" w:themeTint="99"/>
          <w:sz w:val="28"/>
          <w:u w:val="single"/>
        </w:rPr>
        <w:t>Style</w:t>
      </w:r>
      <w:r w:rsidR="009A50F4" w:rsidRPr="00E52348">
        <w:rPr>
          <w:rFonts w:ascii="Lucida Calligraphy" w:hAnsi="Lucida Calligraphy" w:cs="Arial"/>
          <w:color w:val="548DD4" w:themeColor="text2" w:themeTint="99"/>
          <w:sz w:val="28"/>
          <w:u w:val="single"/>
        </w:rPr>
        <w:t xml:space="preserve"> Analysis Report</w:t>
      </w:r>
    </w:p>
    <w:p w14:paraId="1AD16E16" w14:textId="77777777" w:rsidR="009A50F4" w:rsidRDefault="009A50F4" w:rsidP="009A50F4">
      <w:pPr>
        <w:widowControl w:val="0"/>
        <w:autoSpaceDE w:val="0"/>
        <w:autoSpaceDN w:val="0"/>
        <w:adjustRightInd w:val="0"/>
        <w:spacing w:after="240" w:line="276" w:lineRule="auto"/>
        <w:rPr>
          <w:rFonts w:ascii="Helvetica Neue Light" w:hAnsi="Helvetica Neue Light" w:cs="Arial"/>
          <w:sz w:val="22"/>
          <w:u w:val="single"/>
        </w:rPr>
      </w:pPr>
    </w:p>
    <w:p w14:paraId="4A5E3F0E" w14:textId="5F32BE12" w:rsidR="006E7CDB" w:rsidRPr="006B4818" w:rsidRDefault="009A50F4" w:rsidP="009A50F4">
      <w:pPr>
        <w:widowControl w:val="0"/>
        <w:autoSpaceDE w:val="0"/>
        <w:autoSpaceDN w:val="0"/>
        <w:adjustRightInd w:val="0"/>
        <w:spacing w:after="240" w:line="276" w:lineRule="auto"/>
        <w:rPr>
          <w:rFonts w:ascii="Lucida Calligraphy" w:hAnsi="Lucida Calligraphy" w:cs="Arial"/>
          <w:sz w:val="22"/>
        </w:rPr>
      </w:pPr>
      <w:proofErr w:type="gramStart"/>
      <w:r w:rsidRPr="006B4818">
        <w:rPr>
          <w:rFonts w:ascii="Lucida Calligraphy" w:hAnsi="Lucida Calligraphy" w:cs="Arial"/>
          <w:color w:val="548DD4" w:themeColor="text2" w:themeTint="99"/>
          <w:sz w:val="22"/>
        </w:rPr>
        <w:t>Client</w:t>
      </w:r>
      <w:r w:rsidR="006E7CDB" w:rsidRPr="006B4818">
        <w:rPr>
          <w:rFonts w:ascii="Lucida Calligraphy" w:hAnsi="Lucida Calligraphy" w:cs="Arial"/>
          <w:color w:val="548DD4" w:themeColor="text2" w:themeTint="99"/>
          <w:sz w:val="22"/>
        </w:rPr>
        <w:t xml:space="preserve"> :</w:t>
      </w:r>
      <w:proofErr w:type="gramEnd"/>
      <w:r w:rsidR="006E7CDB" w:rsidRPr="006B4818">
        <w:rPr>
          <w:rFonts w:ascii="Lucida Calligraphy" w:hAnsi="Lucida Calligraphy" w:cs="Arial"/>
          <w:sz w:val="22"/>
        </w:rPr>
        <w:t xml:space="preserve"> </w:t>
      </w:r>
      <w:proofErr w:type="spellStart"/>
      <w:r w:rsidR="006E7CDB" w:rsidRPr="006B4818">
        <w:rPr>
          <w:rFonts w:ascii="Lucida Calligraphy" w:hAnsi="Lucida Calligraphy" w:cs="Arial"/>
          <w:sz w:val="22"/>
        </w:rPr>
        <w:t>Steph</w:t>
      </w:r>
      <w:proofErr w:type="spellEnd"/>
    </w:p>
    <w:p w14:paraId="086C7EBF" w14:textId="38B29022" w:rsidR="00514C27" w:rsidRPr="006B4818" w:rsidRDefault="006E7CDB" w:rsidP="00426F56">
      <w:pPr>
        <w:widowControl w:val="0"/>
        <w:autoSpaceDE w:val="0"/>
        <w:autoSpaceDN w:val="0"/>
        <w:adjustRightInd w:val="0"/>
        <w:spacing w:after="240" w:line="276" w:lineRule="auto"/>
        <w:rPr>
          <w:rFonts w:ascii="Lucida Calligraphy" w:hAnsi="Lucida Calligraphy" w:cs="Arial"/>
          <w:sz w:val="22"/>
        </w:rPr>
      </w:pPr>
      <w:r w:rsidRPr="006B4818">
        <w:rPr>
          <w:rFonts w:ascii="Lucida Calligraphy" w:hAnsi="Lucida Calligraphy" w:cs="Arial"/>
          <w:color w:val="548DD4" w:themeColor="text2" w:themeTint="99"/>
          <w:sz w:val="22"/>
        </w:rPr>
        <w:t>Body Shape:</w:t>
      </w:r>
      <w:r w:rsidRPr="006B4818">
        <w:rPr>
          <w:rFonts w:ascii="Lucida Calligraphy" w:hAnsi="Lucida Calligraphy" w:cs="Arial"/>
          <w:sz w:val="22"/>
        </w:rPr>
        <w:t xml:space="preserve"> </w:t>
      </w:r>
      <w:r w:rsidR="003C176C" w:rsidRPr="006B4818">
        <w:rPr>
          <w:rFonts w:ascii="Lucida Calligraphy" w:hAnsi="Lucida Calligraphy" w:cs="Arial"/>
          <w:sz w:val="22"/>
        </w:rPr>
        <w:t xml:space="preserve">The </w:t>
      </w:r>
      <w:r w:rsidR="00514C27" w:rsidRPr="006B4818">
        <w:rPr>
          <w:rFonts w:ascii="Lucida Calligraphy" w:hAnsi="Lucida Calligraphy" w:cs="Arial"/>
          <w:sz w:val="22"/>
        </w:rPr>
        <w:t xml:space="preserve">Brick, </w:t>
      </w:r>
      <w:r w:rsidRPr="006B4818">
        <w:rPr>
          <w:rFonts w:ascii="Lucida Calligraphy" w:hAnsi="Lucida Calligraphy" w:cs="Arial"/>
          <w:sz w:val="22"/>
        </w:rPr>
        <w:t>short</w:t>
      </w:r>
      <w:r w:rsidR="00E40EC1" w:rsidRPr="006B4818">
        <w:rPr>
          <w:rFonts w:ascii="Lucida Calligraphy" w:hAnsi="Lucida Calligraphy" w:cs="Arial"/>
          <w:sz w:val="22"/>
        </w:rPr>
        <w:t>er</w:t>
      </w:r>
      <w:r w:rsidRPr="006B4818">
        <w:rPr>
          <w:rFonts w:ascii="Lucida Calligraphy" w:hAnsi="Lucida Calligraphy" w:cs="Arial"/>
          <w:sz w:val="22"/>
        </w:rPr>
        <w:t xml:space="preserve"> waist</w:t>
      </w:r>
      <w:r w:rsidR="003C176C" w:rsidRPr="006B4818">
        <w:rPr>
          <w:rFonts w:ascii="Lucida Calligraphy" w:hAnsi="Lucida Calligraphy" w:cs="Arial"/>
          <w:sz w:val="22"/>
        </w:rPr>
        <w:t>.</w:t>
      </w:r>
    </w:p>
    <w:p w14:paraId="2D15EED3" w14:textId="3A5BE819" w:rsidR="00514C27" w:rsidRPr="006B4818" w:rsidRDefault="00514C27" w:rsidP="00426F56">
      <w:pPr>
        <w:widowControl w:val="0"/>
        <w:autoSpaceDE w:val="0"/>
        <w:autoSpaceDN w:val="0"/>
        <w:adjustRightInd w:val="0"/>
        <w:spacing w:after="240" w:line="276" w:lineRule="auto"/>
        <w:rPr>
          <w:rFonts w:ascii="Lucida Calligraphy" w:hAnsi="Lucida Calligraphy" w:cs="Arial"/>
          <w:color w:val="548DD4" w:themeColor="text2" w:themeTint="99"/>
          <w:sz w:val="22"/>
        </w:rPr>
      </w:pPr>
      <w:r w:rsidRPr="006B4818">
        <w:rPr>
          <w:rFonts w:ascii="Lucida Calligraphy" w:hAnsi="Lucida Calligraphy" w:cs="Arial"/>
          <w:color w:val="548DD4" w:themeColor="text2" w:themeTint="99"/>
          <w:sz w:val="22"/>
        </w:rPr>
        <w:t>Main characteristics:</w:t>
      </w:r>
    </w:p>
    <w:p w14:paraId="72E3CBB7" w14:textId="7D7A626A" w:rsidR="00514C27" w:rsidRPr="006B4818" w:rsidRDefault="00514C27" w:rsidP="00514C27">
      <w:pPr>
        <w:pStyle w:val="ListParagraph"/>
        <w:widowControl w:val="0"/>
        <w:numPr>
          <w:ilvl w:val="0"/>
          <w:numId w:val="7"/>
        </w:numPr>
        <w:autoSpaceDE w:val="0"/>
        <w:autoSpaceDN w:val="0"/>
        <w:adjustRightInd w:val="0"/>
        <w:spacing w:after="240" w:line="276" w:lineRule="auto"/>
        <w:rPr>
          <w:rFonts w:ascii="Lucida Calligraphy" w:hAnsi="Lucida Calligraphy" w:cs="Arial"/>
          <w:sz w:val="22"/>
        </w:rPr>
      </w:pPr>
      <w:r w:rsidRPr="006B4818">
        <w:rPr>
          <w:rFonts w:ascii="Lucida Calligraphy" w:hAnsi="Lucida Calligraphy" w:cs="Arial"/>
          <w:sz w:val="22"/>
        </w:rPr>
        <w:t>Broad shoulders</w:t>
      </w:r>
    </w:p>
    <w:p w14:paraId="59E33BCF" w14:textId="60F14338" w:rsidR="00514C27" w:rsidRPr="006B4818" w:rsidRDefault="00514C27" w:rsidP="00514C27">
      <w:pPr>
        <w:pStyle w:val="ListParagraph"/>
        <w:widowControl w:val="0"/>
        <w:numPr>
          <w:ilvl w:val="0"/>
          <w:numId w:val="7"/>
        </w:numPr>
        <w:autoSpaceDE w:val="0"/>
        <w:autoSpaceDN w:val="0"/>
        <w:adjustRightInd w:val="0"/>
        <w:spacing w:after="240" w:line="276" w:lineRule="auto"/>
        <w:rPr>
          <w:rFonts w:ascii="Lucida Calligraphy" w:hAnsi="Lucida Calligraphy" w:cs="Arial"/>
          <w:sz w:val="22"/>
        </w:rPr>
      </w:pPr>
      <w:r w:rsidRPr="006B4818">
        <w:rPr>
          <w:rFonts w:ascii="Lucida Calligraphy" w:hAnsi="Lucida Calligraphy" w:cs="Arial"/>
          <w:sz w:val="22"/>
        </w:rPr>
        <w:t>Hips inline with shoulders</w:t>
      </w:r>
    </w:p>
    <w:p w14:paraId="6445B302" w14:textId="3F192834" w:rsidR="00514C27" w:rsidRPr="006B4818" w:rsidRDefault="00514C27" w:rsidP="00514C27">
      <w:pPr>
        <w:pStyle w:val="ListParagraph"/>
        <w:widowControl w:val="0"/>
        <w:numPr>
          <w:ilvl w:val="0"/>
          <w:numId w:val="7"/>
        </w:numPr>
        <w:autoSpaceDE w:val="0"/>
        <w:autoSpaceDN w:val="0"/>
        <w:adjustRightInd w:val="0"/>
        <w:spacing w:after="240" w:line="276" w:lineRule="auto"/>
        <w:rPr>
          <w:rFonts w:ascii="Lucida Calligraphy" w:hAnsi="Lucida Calligraphy" w:cs="Arial"/>
          <w:sz w:val="22"/>
        </w:rPr>
      </w:pPr>
      <w:r w:rsidRPr="006B4818">
        <w:rPr>
          <w:rFonts w:ascii="Lucida Calligraphy" w:hAnsi="Lucida Calligraphy" w:cs="Arial"/>
          <w:sz w:val="22"/>
        </w:rPr>
        <w:t>No shapely waist line</w:t>
      </w:r>
    </w:p>
    <w:p w14:paraId="1539CFC6" w14:textId="7D469BC4" w:rsidR="00514C27" w:rsidRPr="006B4818" w:rsidRDefault="00530620" w:rsidP="00514C27">
      <w:pPr>
        <w:pStyle w:val="ListParagraph"/>
        <w:widowControl w:val="0"/>
        <w:numPr>
          <w:ilvl w:val="0"/>
          <w:numId w:val="7"/>
        </w:numPr>
        <w:autoSpaceDE w:val="0"/>
        <w:autoSpaceDN w:val="0"/>
        <w:adjustRightInd w:val="0"/>
        <w:spacing w:after="240" w:line="276" w:lineRule="auto"/>
        <w:rPr>
          <w:rFonts w:ascii="Lucida Calligraphy" w:hAnsi="Lucida Calligraphy" w:cs="Arial"/>
          <w:sz w:val="22"/>
        </w:rPr>
      </w:pPr>
      <w:r w:rsidRPr="006B4818">
        <w:rPr>
          <w:rFonts w:ascii="Lucida Calligraphy" w:hAnsi="Lucida Calligraphy" w:cs="Arial"/>
          <w:sz w:val="22"/>
        </w:rPr>
        <w:t>Possibly large</w:t>
      </w:r>
      <w:r w:rsidR="00E40EC1" w:rsidRPr="006B4818">
        <w:rPr>
          <w:rFonts w:ascii="Lucida Calligraphy" w:hAnsi="Lucida Calligraphy" w:cs="Arial"/>
          <w:sz w:val="22"/>
        </w:rPr>
        <w:t>r</w:t>
      </w:r>
      <w:r w:rsidRPr="006B4818">
        <w:rPr>
          <w:rFonts w:ascii="Lucida Calligraphy" w:hAnsi="Lucida Calligraphy" w:cs="Arial"/>
          <w:sz w:val="22"/>
        </w:rPr>
        <w:t xml:space="preserve"> (</w:t>
      </w:r>
      <w:proofErr w:type="spellStart"/>
      <w:r w:rsidRPr="006B4818">
        <w:rPr>
          <w:rFonts w:ascii="Lucida Calligraphy" w:hAnsi="Lucida Calligraphy" w:cs="Arial"/>
          <w:sz w:val="22"/>
        </w:rPr>
        <w:t>ish</w:t>
      </w:r>
      <w:proofErr w:type="spellEnd"/>
      <w:r w:rsidRPr="006B4818">
        <w:rPr>
          <w:rFonts w:ascii="Lucida Calligraphy" w:hAnsi="Lucida Calligraphy" w:cs="Arial"/>
          <w:sz w:val="22"/>
        </w:rPr>
        <w:t>)</w:t>
      </w:r>
      <w:r w:rsidR="00514C27" w:rsidRPr="006B4818">
        <w:rPr>
          <w:rFonts w:ascii="Lucida Calligraphy" w:hAnsi="Lucida Calligraphy" w:cs="Arial"/>
          <w:sz w:val="22"/>
        </w:rPr>
        <w:t xml:space="preserve"> thighs</w:t>
      </w:r>
    </w:p>
    <w:p w14:paraId="2070DBBE" w14:textId="2C1B2A82" w:rsidR="00514C27" w:rsidRPr="006B4818" w:rsidRDefault="00514C27" w:rsidP="00514C27">
      <w:pPr>
        <w:widowControl w:val="0"/>
        <w:autoSpaceDE w:val="0"/>
        <w:autoSpaceDN w:val="0"/>
        <w:adjustRightInd w:val="0"/>
        <w:spacing w:after="240" w:line="276" w:lineRule="auto"/>
        <w:rPr>
          <w:rFonts w:ascii="Lucida Calligraphy" w:hAnsi="Lucida Calligraphy" w:cs="Arial"/>
          <w:color w:val="548DD4" w:themeColor="text2" w:themeTint="99"/>
          <w:sz w:val="22"/>
        </w:rPr>
      </w:pPr>
      <w:r w:rsidRPr="006B4818">
        <w:rPr>
          <w:rFonts w:ascii="Lucida Calligraphy" w:hAnsi="Lucida Calligraphy" w:cs="Arial"/>
          <w:color w:val="548DD4" w:themeColor="text2" w:themeTint="99"/>
          <w:sz w:val="22"/>
        </w:rPr>
        <w:t>Main goals in dressing ‘The Brick’:</w:t>
      </w:r>
    </w:p>
    <w:p w14:paraId="76440FB3" w14:textId="27874C8F" w:rsidR="00514C27" w:rsidRPr="006B4818" w:rsidRDefault="00CD2DE8" w:rsidP="00514C27">
      <w:pPr>
        <w:pStyle w:val="ListParagraph"/>
        <w:widowControl w:val="0"/>
        <w:numPr>
          <w:ilvl w:val="0"/>
          <w:numId w:val="8"/>
        </w:numPr>
        <w:autoSpaceDE w:val="0"/>
        <w:autoSpaceDN w:val="0"/>
        <w:adjustRightInd w:val="0"/>
        <w:spacing w:after="240" w:line="276" w:lineRule="auto"/>
        <w:rPr>
          <w:rFonts w:ascii="Lucida Calligraphy" w:hAnsi="Lucida Calligraphy" w:cs="Arial"/>
          <w:sz w:val="22"/>
        </w:rPr>
      </w:pPr>
      <w:r w:rsidRPr="006B4818">
        <w:rPr>
          <w:rFonts w:ascii="Lucida Calligraphy" w:hAnsi="Lucida Calligraphy" w:cs="Arial"/>
          <w:sz w:val="22"/>
        </w:rPr>
        <w:t>Create curves using shapely, flowing pieces</w:t>
      </w:r>
    </w:p>
    <w:p w14:paraId="6C339A9A" w14:textId="45B4CD9E" w:rsidR="00CD2DE8" w:rsidRPr="006B4818" w:rsidRDefault="00CD2DE8" w:rsidP="00514C27">
      <w:pPr>
        <w:pStyle w:val="ListParagraph"/>
        <w:widowControl w:val="0"/>
        <w:numPr>
          <w:ilvl w:val="0"/>
          <w:numId w:val="8"/>
        </w:numPr>
        <w:autoSpaceDE w:val="0"/>
        <w:autoSpaceDN w:val="0"/>
        <w:adjustRightInd w:val="0"/>
        <w:spacing w:after="240" w:line="276" w:lineRule="auto"/>
        <w:rPr>
          <w:rFonts w:ascii="Lucida Calligraphy" w:hAnsi="Lucida Calligraphy" w:cs="Arial"/>
          <w:sz w:val="22"/>
        </w:rPr>
      </w:pPr>
      <w:r w:rsidRPr="006B4818">
        <w:rPr>
          <w:rFonts w:ascii="Lucida Calligraphy" w:hAnsi="Lucida Calligraphy" w:cs="Arial"/>
          <w:sz w:val="22"/>
        </w:rPr>
        <w:t>Look for curved edges on garments</w:t>
      </w:r>
    </w:p>
    <w:p w14:paraId="12BF0879" w14:textId="452EA520" w:rsidR="00CD2DE8" w:rsidRPr="006B4818" w:rsidRDefault="001C0913" w:rsidP="00514C27">
      <w:pPr>
        <w:pStyle w:val="ListParagraph"/>
        <w:widowControl w:val="0"/>
        <w:numPr>
          <w:ilvl w:val="0"/>
          <w:numId w:val="8"/>
        </w:numPr>
        <w:autoSpaceDE w:val="0"/>
        <w:autoSpaceDN w:val="0"/>
        <w:adjustRightInd w:val="0"/>
        <w:spacing w:after="240" w:line="276" w:lineRule="auto"/>
        <w:rPr>
          <w:rFonts w:ascii="Lucida Calligraphy" w:hAnsi="Lucida Calligraphy" w:cs="Arial"/>
          <w:sz w:val="22"/>
        </w:rPr>
      </w:pPr>
      <w:r>
        <w:rPr>
          <w:rFonts w:ascii="Lucida Calligraphy" w:hAnsi="Lucida Calligraphy" w:cs="Arial"/>
          <w:sz w:val="22"/>
        </w:rPr>
        <w:t xml:space="preserve">Sweetheart necklines will instantly </w:t>
      </w:r>
      <w:r w:rsidR="00CD2DE8" w:rsidRPr="006B4818">
        <w:rPr>
          <w:rFonts w:ascii="Lucida Calligraphy" w:hAnsi="Lucida Calligraphy" w:cs="Arial"/>
          <w:sz w:val="22"/>
        </w:rPr>
        <w:t>create a more shapely start to your upper body</w:t>
      </w:r>
    </w:p>
    <w:p w14:paraId="44410110" w14:textId="17B1F416" w:rsidR="00CD2DE8" w:rsidRPr="006B4818" w:rsidRDefault="00CD2DE8" w:rsidP="00514C27">
      <w:pPr>
        <w:pStyle w:val="ListParagraph"/>
        <w:widowControl w:val="0"/>
        <w:numPr>
          <w:ilvl w:val="0"/>
          <w:numId w:val="8"/>
        </w:numPr>
        <w:autoSpaceDE w:val="0"/>
        <w:autoSpaceDN w:val="0"/>
        <w:adjustRightInd w:val="0"/>
        <w:spacing w:after="240" w:line="276" w:lineRule="auto"/>
        <w:rPr>
          <w:rFonts w:ascii="Lucida Calligraphy" w:hAnsi="Lucida Calligraphy" w:cs="Arial"/>
          <w:sz w:val="22"/>
        </w:rPr>
      </w:pPr>
      <w:r w:rsidRPr="006B4818">
        <w:rPr>
          <w:rFonts w:ascii="Lucida Calligraphy" w:hAnsi="Lucida Calligraphy" w:cs="Arial"/>
          <w:sz w:val="22"/>
        </w:rPr>
        <w:t>Use patterns to accentuate your best areas and detract from others.</w:t>
      </w:r>
    </w:p>
    <w:p w14:paraId="1E1CB8A8" w14:textId="69D557A7" w:rsidR="00CD2DE8" w:rsidRPr="006B4818" w:rsidRDefault="00037E2E" w:rsidP="00514C27">
      <w:pPr>
        <w:pStyle w:val="ListParagraph"/>
        <w:widowControl w:val="0"/>
        <w:numPr>
          <w:ilvl w:val="0"/>
          <w:numId w:val="8"/>
        </w:numPr>
        <w:autoSpaceDE w:val="0"/>
        <w:autoSpaceDN w:val="0"/>
        <w:adjustRightInd w:val="0"/>
        <w:spacing w:after="240" w:line="276" w:lineRule="auto"/>
        <w:rPr>
          <w:rFonts w:ascii="Lucida Calligraphy" w:hAnsi="Lucida Calligraphy" w:cs="Arial"/>
          <w:sz w:val="22"/>
        </w:rPr>
      </w:pPr>
      <w:r w:rsidRPr="006B4818">
        <w:rPr>
          <w:rFonts w:ascii="Lucida Calligraphy" w:hAnsi="Lucida Calligraphy" w:cs="Arial"/>
          <w:sz w:val="22"/>
        </w:rPr>
        <w:t xml:space="preserve">Use stripes of varying </w:t>
      </w:r>
      <w:r w:rsidR="00CD2DE8" w:rsidRPr="006B4818">
        <w:rPr>
          <w:rFonts w:ascii="Lucida Calligraphy" w:hAnsi="Lucida Calligraphy" w:cs="Arial"/>
          <w:sz w:val="22"/>
        </w:rPr>
        <w:t xml:space="preserve">sizes, to </w:t>
      </w:r>
      <w:r w:rsidR="001C0913">
        <w:rPr>
          <w:rFonts w:ascii="Lucida Calligraphy" w:hAnsi="Lucida Calligraphy" w:cs="Arial"/>
          <w:sz w:val="22"/>
        </w:rPr>
        <w:t>create a</w:t>
      </w:r>
      <w:r w:rsidR="00CD2DE8" w:rsidRPr="006B4818">
        <w:rPr>
          <w:rFonts w:ascii="Lucida Calligraphy" w:hAnsi="Lucida Calligraphy" w:cs="Arial"/>
          <w:sz w:val="22"/>
        </w:rPr>
        <w:t xml:space="preserve"> shapely illusion</w:t>
      </w:r>
    </w:p>
    <w:p w14:paraId="76A6C0EC" w14:textId="763B1E25" w:rsidR="00514C27" w:rsidRPr="006B4818" w:rsidRDefault="00037E2E" w:rsidP="00514C27">
      <w:pPr>
        <w:pStyle w:val="ListParagraph"/>
        <w:widowControl w:val="0"/>
        <w:numPr>
          <w:ilvl w:val="0"/>
          <w:numId w:val="8"/>
        </w:numPr>
        <w:autoSpaceDE w:val="0"/>
        <w:autoSpaceDN w:val="0"/>
        <w:adjustRightInd w:val="0"/>
        <w:spacing w:after="240" w:line="276" w:lineRule="auto"/>
        <w:rPr>
          <w:rFonts w:ascii="Lucida Calligraphy" w:hAnsi="Lucida Calligraphy" w:cs="Arial"/>
          <w:sz w:val="22"/>
        </w:rPr>
      </w:pPr>
      <w:r w:rsidRPr="006B4818">
        <w:rPr>
          <w:rFonts w:ascii="Lucida Calligraphy" w:hAnsi="Lucida Calligraphy" w:cs="Arial"/>
          <w:sz w:val="22"/>
        </w:rPr>
        <w:t>For accessories look for</w:t>
      </w:r>
      <w:r w:rsidR="00CD2DE8" w:rsidRPr="006B4818">
        <w:rPr>
          <w:rFonts w:ascii="Lucida Calligraphy" w:hAnsi="Lucida Calligraphy" w:cs="Arial"/>
          <w:sz w:val="22"/>
        </w:rPr>
        <w:t xml:space="preserve"> curvy jewelry and ha</w:t>
      </w:r>
      <w:r w:rsidRPr="006B4818">
        <w:rPr>
          <w:rFonts w:ascii="Lucida Calligraphy" w:hAnsi="Lucida Calligraphy" w:cs="Arial"/>
          <w:sz w:val="22"/>
        </w:rPr>
        <w:t>ndbags</w:t>
      </w:r>
    </w:p>
    <w:p w14:paraId="550061FC" w14:textId="63E8BE78" w:rsidR="00037E2E" w:rsidRPr="006B4818" w:rsidRDefault="00037E2E" w:rsidP="00037E2E">
      <w:pPr>
        <w:widowControl w:val="0"/>
        <w:autoSpaceDE w:val="0"/>
        <w:autoSpaceDN w:val="0"/>
        <w:adjustRightInd w:val="0"/>
        <w:spacing w:after="240" w:line="276" w:lineRule="auto"/>
        <w:rPr>
          <w:rFonts w:ascii="Lucida Calligraphy" w:hAnsi="Lucida Calligraphy" w:cs="Arial"/>
          <w:color w:val="548DD4" w:themeColor="text2" w:themeTint="99"/>
          <w:sz w:val="22"/>
        </w:rPr>
      </w:pPr>
      <w:r w:rsidRPr="006B4818">
        <w:rPr>
          <w:rFonts w:ascii="Lucida Calligraphy" w:hAnsi="Lucida Calligraphy" w:cs="Arial"/>
          <w:color w:val="548DD4" w:themeColor="text2" w:themeTint="99"/>
          <w:sz w:val="22"/>
        </w:rPr>
        <w:t>Styles to avoid:</w:t>
      </w:r>
    </w:p>
    <w:p w14:paraId="70C8D6E3" w14:textId="2EC251E7" w:rsidR="00037E2E" w:rsidRPr="006B4818" w:rsidRDefault="00037E2E" w:rsidP="00037E2E">
      <w:pPr>
        <w:pStyle w:val="ListParagraph"/>
        <w:widowControl w:val="0"/>
        <w:numPr>
          <w:ilvl w:val="0"/>
          <w:numId w:val="9"/>
        </w:numPr>
        <w:autoSpaceDE w:val="0"/>
        <w:autoSpaceDN w:val="0"/>
        <w:adjustRightInd w:val="0"/>
        <w:spacing w:after="240" w:line="276" w:lineRule="auto"/>
        <w:rPr>
          <w:rFonts w:ascii="Lucida Calligraphy" w:hAnsi="Lucida Calligraphy" w:cs="Arial"/>
          <w:sz w:val="22"/>
        </w:rPr>
      </w:pPr>
      <w:r w:rsidRPr="006B4818">
        <w:rPr>
          <w:rFonts w:ascii="Lucida Calligraphy" w:hAnsi="Lucida Calligraphy" w:cs="Arial"/>
          <w:sz w:val="22"/>
        </w:rPr>
        <w:t>Square cut or boxed edge jackets</w:t>
      </w:r>
    </w:p>
    <w:p w14:paraId="412B21F4" w14:textId="77293AB5" w:rsidR="00037E2E" w:rsidRPr="006B4818" w:rsidRDefault="00037E2E" w:rsidP="00037E2E">
      <w:pPr>
        <w:pStyle w:val="ListParagraph"/>
        <w:widowControl w:val="0"/>
        <w:numPr>
          <w:ilvl w:val="0"/>
          <w:numId w:val="9"/>
        </w:numPr>
        <w:autoSpaceDE w:val="0"/>
        <w:autoSpaceDN w:val="0"/>
        <w:adjustRightInd w:val="0"/>
        <w:spacing w:after="240" w:line="276" w:lineRule="auto"/>
        <w:rPr>
          <w:rFonts w:ascii="Lucida Calligraphy" w:hAnsi="Lucida Calligraphy" w:cs="Arial"/>
          <w:sz w:val="22"/>
        </w:rPr>
      </w:pPr>
      <w:r w:rsidRPr="006B4818">
        <w:rPr>
          <w:rFonts w:ascii="Lucida Calligraphy" w:hAnsi="Lucida Calligraphy" w:cs="Arial"/>
          <w:sz w:val="22"/>
        </w:rPr>
        <w:t>Short skirts (mini) or shorts which will cut you off mid thigh</w:t>
      </w:r>
    </w:p>
    <w:p w14:paraId="449DDCB7" w14:textId="2A932255" w:rsidR="00037E2E" w:rsidRPr="006B4818" w:rsidRDefault="00037E2E" w:rsidP="00037E2E">
      <w:pPr>
        <w:pStyle w:val="ListParagraph"/>
        <w:widowControl w:val="0"/>
        <w:numPr>
          <w:ilvl w:val="0"/>
          <w:numId w:val="9"/>
        </w:numPr>
        <w:autoSpaceDE w:val="0"/>
        <w:autoSpaceDN w:val="0"/>
        <w:adjustRightInd w:val="0"/>
        <w:spacing w:after="240" w:line="276" w:lineRule="auto"/>
        <w:rPr>
          <w:rFonts w:ascii="Lucida Calligraphy" w:hAnsi="Lucida Calligraphy" w:cs="Arial"/>
          <w:sz w:val="22"/>
        </w:rPr>
      </w:pPr>
      <w:r w:rsidRPr="006B4818">
        <w:rPr>
          <w:rFonts w:ascii="Lucida Calligraphy" w:hAnsi="Lucida Calligraphy" w:cs="Arial"/>
          <w:sz w:val="22"/>
        </w:rPr>
        <w:t>Box pleats or pleats at the front of trousers</w:t>
      </w:r>
    </w:p>
    <w:p w14:paraId="66D2F4D8" w14:textId="77777777" w:rsidR="00A43C7C" w:rsidRPr="006B4818" w:rsidRDefault="00037E2E" w:rsidP="00D348EE">
      <w:pPr>
        <w:pStyle w:val="ListParagraph"/>
        <w:widowControl w:val="0"/>
        <w:numPr>
          <w:ilvl w:val="0"/>
          <w:numId w:val="9"/>
        </w:numPr>
        <w:autoSpaceDE w:val="0"/>
        <w:autoSpaceDN w:val="0"/>
        <w:adjustRightInd w:val="0"/>
        <w:spacing w:after="240" w:line="276" w:lineRule="auto"/>
        <w:rPr>
          <w:rFonts w:ascii="Lucida Calligraphy" w:hAnsi="Lucida Calligraphy" w:cs="Arial"/>
          <w:sz w:val="22"/>
        </w:rPr>
      </w:pPr>
      <w:r w:rsidRPr="006B4818">
        <w:rPr>
          <w:rFonts w:ascii="Lucida Calligraphy" w:hAnsi="Lucida Calligraphy" w:cs="Arial"/>
          <w:sz w:val="22"/>
        </w:rPr>
        <w:t>Look</w:t>
      </w:r>
      <w:r w:rsidR="00A63DA5" w:rsidRPr="006B4818">
        <w:rPr>
          <w:rFonts w:ascii="Lucida Calligraphy" w:hAnsi="Lucida Calligraphy" w:cs="Arial"/>
          <w:sz w:val="22"/>
        </w:rPr>
        <w:t xml:space="preserve"> for shoes that</w:t>
      </w:r>
      <w:r w:rsidRPr="006B4818">
        <w:rPr>
          <w:rFonts w:ascii="Lucida Calligraphy" w:hAnsi="Lucida Calligraphy" w:cs="Arial"/>
          <w:sz w:val="22"/>
        </w:rPr>
        <w:t xml:space="preserve"> add to the flow of your garme</w:t>
      </w:r>
      <w:r w:rsidR="00A63DA5" w:rsidRPr="006B4818">
        <w:rPr>
          <w:rFonts w:ascii="Lucida Calligraphy" w:hAnsi="Lucida Calligraphy" w:cs="Arial"/>
          <w:sz w:val="22"/>
        </w:rPr>
        <w:t>nt, nothing too solid, or chunky</w:t>
      </w:r>
    </w:p>
    <w:p w14:paraId="5D2D6A4F" w14:textId="0082E6A2" w:rsidR="009D52B1" w:rsidRPr="006B4818" w:rsidRDefault="009D52B1" w:rsidP="009D52B1">
      <w:pPr>
        <w:widowControl w:val="0"/>
        <w:autoSpaceDE w:val="0"/>
        <w:autoSpaceDN w:val="0"/>
        <w:adjustRightInd w:val="0"/>
        <w:spacing w:after="240" w:line="276" w:lineRule="auto"/>
        <w:rPr>
          <w:rFonts w:ascii="Lucida Calligraphy" w:hAnsi="Lucida Calligraphy" w:cs="Arial"/>
          <w:sz w:val="22"/>
        </w:rPr>
      </w:pPr>
      <w:r w:rsidRPr="006B4818">
        <w:rPr>
          <w:rFonts w:ascii="Lucida Calligraphy" w:hAnsi="Lucida Calligraphy" w:cs="Arial"/>
          <w:color w:val="548DD4" w:themeColor="text2" w:themeTint="99"/>
          <w:sz w:val="22"/>
        </w:rPr>
        <w:t>Celebrity ‘Bricks’:</w:t>
      </w:r>
      <w:r w:rsidR="00530620" w:rsidRPr="006B4818">
        <w:rPr>
          <w:rFonts w:ascii="Lucida Calligraphy" w:hAnsi="Lucida Calligraphy" w:cs="Arial"/>
          <w:sz w:val="22"/>
        </w:rPr>
        <w:t xml:space="preserve"> Kim </w:t>
      </w:r>
      <w:proofErr w:type="spellStart"/>
      <w:r w:rsidR="00530620" w:rsidRPr="006B4818">
        <w:rPr>
          <w:rFonts w:ascii="Lucida Calligraphy" w:hAnsi="Lucida Calligraphy" w:cs="Arial"/>
          <w:sz w:val="22"/>
        </w:rPr>
        <w:t>Cattrall</w:t>
      </w:r>
      <w:proofErr w:type="spellEnd"/>
      <w:r w:rsidR="00530620" w:rsidRPr="006B4818">
        <w:rPr>
          <w:rFonts w:ascii="Lucida Calligraphy" w:hAnsi="Lucida Calligraphy" w:cs="Arial"/>
          <w:sz w:val="22"/>
        </w:rPr>
        <w:t xml:space="preserve">, Natalie Portman, </w:t>
      </w:r>
      <w:proofErr w:type="gramStart"/>
      <w:r w:rsidR="00530620" w:rsidRPr="006B4818">
        <w:rPr>
          <w:rFonts w:ascii="Lucida Calligraphy" w:hAnsi="Lucida Calligraphy" w:cs="Arial"/>
          <w:sz w:val="22"/>
        </w:rPr>
        <w:t>Cameron</w:t>
      </w:r>
      <w:proofErr w:type="gramEnd"/>
      <w:r w:rsidR="00530620" w:rsidRPr="006B4818">
        <w:rPr>
          <w:rFonts w:ascii="Lucida Calligraphy" w:hAnsi="Lucida Calligraphy" w:cs="Arial"/>
          <w:sz w:val="22"/>
        </w:rPr>
        <w:t xml:space="preserve"> Diaz</w:t>
      </w:r>
    </w:p>
    <w:p w14:paraId="7FA79D42" w14:textId="77777777" w:rsidR="009D52B1" w:rsidRPr="006B4818" w:rsidRDefault="009D52B1" w:rsidP="009D52B1">
      <w:pPr>
        <w:widowControl w:val="0"/>
        <w:autoSpaceDE w:val="0"/>
        <w:autoSpaceDN w:val="0"/>
        <w:adjustRightInd w:val="0"/>
        <w:spacing w:after="240" w:line="276" w:lineRule="auto"/>
        <w:rPr>
          <w:rFonts w:ascii="Lucida Calligraphy" w:hAnsi="Lucida Calligraphy" w:cs="Arial"/>
          <w:sz w:val="22"/>
        </w:rPr>
      </w:pPr>
    </w:p>
    <w:p w14:paraId="3BFC766D" w14:textId="77777777" w:rsidR="00A43C7C" w:rsidRPr="006B4818" w:rsidRDefault="00A43C7C" w:rsidP="00A43C7C">
      <w:pPr>
        <w:pStyle w:val="ListParagraph"/>
        <w:widowControl w:val="0"/>
        <w:autoSpaceDE w:val="0"/>
        <w:autoSpaceDN w:val="0"/>
        <w:adjustRightInd w:val="0"/>
        <w:spacing w:after="240" w:line="276" w:lineRule="auto"/>
        <w:rPr>
          <w:rFonts w:ascii="Lucida Calligraphy" w:hAnsi="Lucida Calligraphy" w:cs="Arial"/>
          <w:sz w:val="22"/>
        </w:rPr>
      </w:pPr>
    </w:p>
    <w:p w14:paraId="21052371" w14:textId="77777777" w:rsidR="009D52B1" w:rsidRPr="006B4818" w:rsidRDefault="009D52B1" w:rsidP="00A43C7C">
      <w:pPr>
        <w:pStyle w:val="ListParagraph"/>
        <w:widowControl w:val="0"/>
        <w:autoSpaceDE w:val="0"/>
        <w:autoSpaceDN w:val="0"/>
        <w:adjustRightInd w:val="0"/>
        <w:spacing w:after="240" w:line="276" w:lineRule="auto"/>
        <w:rPr>
          <w:rFonts w:ascii="Lucida Calligraphy" w:hAnsi="Lucida Calligraphy" w:cs="Arial"/>
          <w:sz w:val="22"/>
        </w:rPr>
      </w:pPr>
    </w:p>
    <w:p w14:paraId="1C98518B" w14:textId="77777777" w:rsidR="00EA4B54" w:rsidRDefault="00EA4B54">
      <w:pPr>
        <w:rPr>
          <w:rFonts w:ascii="Lucida Calligraphy" w:hAnsi="Lucida Calligraphy" w:cs="Arial"/>
          <w:color w:val="548DD4" w:themeColor="text2" w:themeTint="99"/>
          <w:sz w:val="22"/>
          <w:u w:val="single"/>
        </w:rPr>
      </w:pPr>
      <w:r>
        <w:rPr>
          <w:rFonts w:ascii="Lucida Calligraphy" w:hAnsi="Lucida Calligraphy" w:cs="Arial"/>
          <w:color w:val="548DD4" w:themeColor="text2" w:themeTint="99"/>
          <w:sz w:val="22"/>
          <w:u w:val="single"/>
        </w:rPr>
        <w:br w:type="page"/>
      </w:r>
    </w:p>
    <w:p w14:paraId="583CB1F9" w14:textId="22045E09" w:rsidR="00EC5762" w:rsidRPr="006B4818" w:rsidRDefault="003C176C" w:rsidP="00A43C7C">
      <w:pPr>
        <w:widowControl w:val="0"/>
        <w:autoSpaceDE w:val="0"/>
        <w:autoSpaceDN w:val="0"/>
        <w:adjustRightInd w:val="0"/>
        <w:spacing w:after="240" w:line="276" w:lineRule="auto"/>
        <w:jc w:val="center"/>
        <w:rPr>
          <w:rFonts w:ascii="Lucida Calligraphy" w:hAnsi="Lucida Calligraphy" w:cs="Arial"/>
          <w:color w:val="548DD4" w:themeColor="text2" w:themeTint="99"/>
          <w:sz w:val="22"/>
          <w:u w:val="single"/>
        </w:rPr>
      </w:pPr>
      <w:r w:rsidRPr="006B4818">
        <w:rPr>
          <w:rFonts w:ascii="Lucida Calligraphy" w:hAnsi="Lucida Calligraphy" w:cs="Arial"/>
          <w:color w:val="548DD4" w:themeColor="text2" w:themeTint="99"/>
          <w:sz w:val="22"/>
          <w:u w:val="single"/>
        </w:rPr>
        <w:lastRenderedPageBreak/>
        <w:t>Notes from your styling session</w:t>
      </w:r>
    </w:p>
    <w:p w14:paraId="6F24B6AB" w14:textId="69EA4B2A" w:rsidR="00B45C76" w:rsidRPr="006B4818" w:rsidRDefault="00E112CC" w:rsidP="006B4818">
      <w:pPr>
        <w:widowControl w:val="0"/>
        <w:autoSpaceDE w:val="0"/>
        <w:autoSpaceDN w:val="0"/>
        <w:adjustRightInd w:val="0"/>
        <w:spacing w:after="240" w:line="276" w:lineRule="auto"/>
        <w:ind w:left="2410"/>
        <w:rPr>
          <w:rFonts w:ascii="Helvetica Neue Light" w:hAnsi="Helvetica Neue Light" w:cs="Arial"/>
          <w:sz w:val="22"/>
        </w:rPr>
      </w:pPr>
      <w:r w:rsidRPr="00E37F92">
        <w:rPr>
          <w:rFonts w:ascii="Helvetica Neue Light" w:hAnsi="Helvetica Neue Light" w:cs="Arial"/>
          <w:noProof/>
          <w:sz w:val="20"/>
          <w:szCs w:val="20"/>
        </w:rPr>
        <w:drawing>
          <wp:anchor distT="0" distB="0" distL="114300" distR="114300" simplePos="0" relativeHeight="251661312" behindDoc="0" locked="0" layoutInCell="1" allowOverlap="1" wp14:anchorId="02C67A82" wp14:editId="765CDF12">
            <wp:simplePos x="0" y="0"/>
            <wp:positionH relativeFrom="column">
              <wp:posOffset>-571500</wp:posOffset>
            </wp:positionH>
            <wp:positionV relativeFrom="paragraph">
              <wp:posOffset>66041</wp:posOffset>
            </wp:positionV>
            <wp:extent cx="1825954" cy="2444750"/>
            <wp:effectExtent l="0" t="0" r="3175" b="0"/>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160.jpg"/>
                    <pic:cNvPicPr/>
                  </pic:nvPicPr>
                  <pic:blipFill>
                    <a:blip r:embed="rId8" cstate="email">
                      <a:biLevel thresh="25000"/>
                      <a:extLst>
                        <a:ext uri="{28A0092B-C50C-407E-A947-70E740481C1C}">
                          <a14:useLocalDpi xmlns:a14="http://schemas.microsoft.com/office/drawing/2010/main"/>
                        </a:ext>
                      </a:extLst>
                    </a:blip>
                    <a:stretch>
                      <a:fillRect/>
                    </a:stretch>
                  </pic:blipFill>
                  <pic:spPr>
                    <a:xfrm>
                      <a:off x="0" y="0"/>
                      <a:ext cx="1825954" cy="2444750"/>
                    </a:xfrm>
                    <a:prstGeom prst="rect">
                      <a:avLst/>
                    </a:prstGeom>
                  </pic:spPr>
                </pic:pic>
              </a:graphicData>
            </a:graphic>
            <wp14:sizeRelH relativeFrom="page">
              <wp14:pctWidth>0</wp14:pctWidth>
            </wp14:sizeRelH>
            <wp14:sizeRelV relativeFrom="page">
              <wp14:pctHeight>0</wp14:pctHeight>
            </wp14:sizeRelV>
          </wp:anchor>
        </w:drawing>
      </w:r>
      <w:r w:rsidR="00B45C76" w:rsidRPr="00E37F92">
        <w:rPr>
          <w:rFonts w:ascii="Lucida Calligraphy" w:hAnsi="Lucida Calligraphy" w:cs="Arial"/>
          <w:sz w:val="20"/>
          <w:szCs w:val="20"/>
        </w:rPr>
        <w:t xml:space="preserve">This really is a beautiful </w:t>
      </w:r>
      <w:r w:rsidR="001C0913">
        <w:rPr>
          <w:rFonts w:ascii="Lucida Calligraphy" w:hAnsi="Lucida Calligraphy" w:cs="Arial"/>
          <w:sz w:val="20"/>
          <w:szCs w:val="20"/>
        </w:rPr>
        <w:t>dress</w:t>
      </w:r>
      <w:r w:rsidR="00A63DA5" w:rsidRPr="00E37F92">
        <w:rPr>
          <w:rFonts w:ascii="Lucida Calligraphy" w:hAnsi="Lucida Calligraphy" w:cs="Arial"/>
          <w:sz w:val="20"/>
          <w:szCs w:val="20"/>
        </w:rPr>
        <w:t xml:space="preserve">. The </w:t>
      </w:r>
      <w:r w:rsidR="001C0913">
        <w:rPr>
          <w:rFonts w:ascii="Lucida Calligraphy" w:hAnsi="Lucida Calligraphy" w:cs="Arial"/>
          <w:sz w:val="20"/>
          <w:szCs w:val="20"/>
        </w:rPr>
        <w:t xml:space="preserve">black lace section is the </w:t>
      </w:r>
      <w:r w:rsidR="00A63DA5" w:rsidRPr="00E37F92">
        <w:rPr>
          <w:rFonts w:ascii="Lucida Calligraphy" w:hAnsi="Lucida Calligraphy" w:cs="Arial"/>
          <w:sz w:val="20"/>
          <w:szCs w:val="20"/>
        </w:rPr>
        <w:t xml:space="preserve">main part </w:t>
      </w:r>
      <w:r w:rsidR="001C0913">
        <w:rPr>
          <w:rFonts w:ascii="Lucida Calligraphy" w:hAnsi="Lucida Calligraphy" w:cs="Arial"/>
          <w:sz w:val="20"/>
          <w:szCs w:val="20"/>
        </w:rPr>
        <w:t>of the dress that catches your eye</w:t>
      </w:r>
      <w:r w:rsidR="00A63DA5" w:rsidRPr="00E37F92">
        <w:rPr>
          <w:rFonts w:ascii="Lucida Calligraphy" w:hAnsi="Lucida Calligraphy" w:cs="Arial"/>
          <w:sz w:val="20"/>
          <w:szCs w:val="20"/>
        </w:rPr>
        <w:t xml:space="preserve">, making your waist look longer and </w:t>
      </w:r>
      <w:r w:rsidR="00B45C76" w:rsidRPr="00E37F92">
        <w:rPr>
          <w:rFonts w:ascii="Lucida Calligraphy" w:hAnsi="Lucida Calligraphy" w:cs="Arial"/>
          <w:sz w:val="20"/>
          <w:szCs w:val="20"/>
        </w:rPr>
        <w:t>giving you a</w:t>
      </w:r>
      <w:r w:rsidR="001C0913">
        <w:rPr>
          <w:rFonts w:ascii="Lucida Calligraphy" w:hAnsi="Lucida Calligraphy" w:cs="Arial"/>
          <w:sz w:val="20"/>
          <w:szCs w:val="20"/>
        </w:rPr>
        <w:t xml:space="preserve"> curvier silhouette. The round</w:t>
      </w:r>
      <w:r w:rsidR="00B45C76" w:rsidRPr="00E37F92">
        <w:rPr>
          <w:rFonts w:ascii="Lucida Calligraphy" w:hAnsi="Lucida Calligraphy" w:cs="Arial"/>
          <w:sz w:val="20"/>
          <w:szCs w:val="20"/>
        </w:rPr>
        <w:t xml:space="preserve"> neckline </w:t>
      </w:r>
      <w:r w:rsidR="001C0913">
        <w:rPr>
          <w:rFonts w:ascii="Lucida Calligraphy" w:hAnsi="Lucida Calligraphy" w:cs="Arial"/>
          <w:sz w:val="20"/>
          <w:szCs w:val="20"/>
        </w:rPr>
        <w:t xml:space="preserve">works in this instance, thanks to the </w:t>
      </w:r>
      <w:r w:rsidR="00B45C76" w:rsidRPr="00E37F92">
        <w:rPr>
          <w:rFonts w:ascii="Lucida Calligraphy" w:hAnsi="Lucida Calligraphy" w:cs="Arial"/>
          <w:sz w:val="20"/>
          <w:szCs w:val="20"/>
        </w:rPr>
        <w:t>black V-section</w:t>
      </w:r>
      <w:r w:rsidR="001C0913">
        <w:rPr>
          <w:rFonts w:ascii="Lucida Calligraphy" w:hAnsi="Lucida Calligraphy" w:cs="Arial"/>
          <w:sz w:val="20"/>
          <w:szCs w:val="20"/>
        </w:rPr>
        <w:t xml:space="preserve"> across the bust giving</w:t>
      </w:r>
      <w:r w:rsidR="00B45C76" w:rsidRPr="00E37F92">
        <w:rPr>
          <w:rFonts w:ascii="Lucida Calligraphy" w:hAnsi="Lucida Calligraphy" w:cs="Arial"/>
          <w:sz w:val="20"/>
          <w:szCs w:val="20"/>
        </w:rPr>
        <w:t xml:space="preserve"> that illusion of a longer </w:t>
      </w:r>
      <w:proofErr w:type="gramStart"/>
      <w:r w:rsidR="00B45C76" w:rsidRPr="00E37F92">
        <w:rPr>
          <w:rFonts w:ascii="Lucida Calligraphy" w:hAnsi="Lucida Calligraphy" w:cs="Arial"/>
          <w:sz w:val="20"/>
          <w:szCs w:val="20"/>
        </w:rPr>
        <w:t>décoll</w:t>
      </w:r>
      <w:r w:rsidR="001C0913">
        <w:rPr>
          <w:rFonts w:ascii="Lucida Calligraphy" w:hAnsi="Lucida Calligraphy" w:cs="Arial"/>
          <w:sz w:val="20"/>
          <w:szCs w:val="20"/>
        </w:rPr>
        <w:t>etage ,</w:t>
      </w:r>
      <w:proofErr w:type="gramEnd"/>
      <w:r w:rsidR="001C0913">
        <w:rPr>
          <w:rFonts w:ascii="Lucida Calligraphy" w:hAnsi="Lucida Calligraphy" w:cs="Arial"/>
          <w:sz w:val="20"/>
          <w:szCs w:val="20"/>
        </w:rPr>
        <w:t xml:space="preserve"> which is what you want to </w:t>
      </w:r>
      <w:r w:rsidR="00B45C76" w:rsidRPr="00E37F92">
        <w:rPr>
          <w:rFonts w:ascii="Lucida Calligraphy" w:hAnsi="Lucida Calligraphy" w:cs="Arial"/>
          <w:sz w:val="20"/>
          <w:szCs w:val="20"/>
        </w:rPr>
        <w:t xml:space="preserve">create. </w:t>
      </w:r>
      <w:r w:rsidR="001C0913">
        <w:rPr>
          <w:rFonts w:ascii="Lucida Calligraphy" w:hAnsi="Lucida Calligraphy" w:cs="Arial"/>
          <w:sz w:val="20"/>
          <w:szCs w:val="20"/>
        </w:rPr>
        <w:t xml:space="preserve">This length is </w:t>
      </w:r>
      <w:r w:rsidR="00367F44">
        <w:rPr>
          <w:rFonts w:ascii="Lucida Calligraphy" w:hAnsi="Lucida Calligraphy" w:cs="Arial"/>
          <w:sz w:val="20"/>
          <w:szCs w:val="20"/>
        </w:rPr>
        <w:t>perfect;</w:t>
      </w:r>
      <w:r w:rsidR="001C0913">
        <w:rPr>
          <w:rFonts w:ascii="Lucida Calligraphy" w:hAnsi="Lucida Calligraphy" w:cs="Arial"/>
          <w:sz w:val="20"/>
          <w:szCs w:val="20"/>
        </w:rPr>
        <w:t xml:space="preserve"> it makes your legs look</w:t>
      </w:r>
      <w:r w:rsidR="00B45C76" w:rsidRPr="00E37F92">
        <w:rPr>
          <w:rFonts w:ascii="Lucida Calligraphy" w:hAnsi="Lucida Calligraphy" w:cs="Arial"/>
          <w:sz w:val="20"/>
          <w:szCs w:val="20"/>
        </w:rPr>
        <w:t xml:space="preserve"> f</w:t>
      </w:r>
      <w:r w:rsidR="001C0913">
        <w:rPr>
          <w:rFonts w:ascii="Lucida Calligraphy" w:hAnsi="Lucida Calligraphy" w:cs="Arial"/>
          <w:sz w:val="20"/>
          <w:szCs w:val="20"/>
        </w:rPr>
        <w:t>antastic. Pair</w:t>
      </w:r>
      <w:r w:rsidR="00B45C76" w:rsidRPr="00E37F92">
        <w:rPr>
          <w:rFonts w:ascii="Lucida Calligraphy" w:hAnsi="Lucida Calligraphy" w:cs="Arial"/>
          <w:sz w:val="20"/>
          <w:szCs w:val="20"/>
        </w:rPr>
        <w:t xml:space="preserve"> </w:t>
      </w:r>
      <w:r w:rsidR="001C0913">
        <w:rPr>
          <w:rFonts w:ascii="Lucida Calligraphy" w:hAnsi="Lucida Calligraphy" w:cs="Arial"/>
          <w:sz w:val="20"/>
          <w:szCs w:val="20"/>
        </w:rPr>
        <w:t xml:space="preserve">this with some great </w:t>
      </w:r>
      <w:r w:rsidR="00B45C76" w:rsidRPr="00E37F92">
        <w:rPr>
          <w:rFonts w:ascii="Lucida Calligraphy" w:hAnsi="Lucida Calligraphy" w:cs="Arial"/>
          <w:sz w:val="20"/>
          <w:szCs w:val="20"/>
        </w:rPr>
        <w:t>black hee</w:t>
      </w:r>
      <w:r w:rsidR="001C0913">
        <w:rPr>
          <w:rFonts w:ascii="Lucida Calligraphy" w:hAnsi="Lucida Calligraphy" w:cs="Arial"/>
          <w:sz w:val="20"/>
          <w:szCs w:val="20"/>
        </w:rPr>
        <w:t>ls, your hair up and introduce</w:t>
      </w:r>
      <w:r w:rsidR="00B45C76" w:rsidRPr="00E37F92">
        <w:rPr>
          <w:rFonts w:ascii="Lucida Calligraphy" w:hAnsi="Lucida Calligraphy" w:cs="Arial"/>
          <w:sz w:val="20"/>
          <w:szCs w:val="20"/>
        </w:rPr>
        <w:t xml:space="preserve"> a coloured clutch</w:t>
      </w:r>
      <w:r w:rsidR="001C0913">
        <w:rPr>
          <w:rFonts w:ascii="Lucida Calligraphy" w:hAnsi="Lucida Calligraphy" w:cs="Arial"/>
          <w:sz w:val="20"/>
          <w:szCs w:val="20"/>
        </w:rPr>
        <w:t>,</w:t>
      </w:r>
      <w:r w:rsidR="00B45C76" w:rsidRPr="00E37F92">
        <w:rPr>
          <w:rFonts w:ascii="Lucida Calligraphy" w:hAnsi="Lucida Calligraphy" w:cs="Arial"/>
          <w:sz w:val="20"/>
          <w:szCs w:val="20"/>
        </w:rPr>
        <w:t xml:space="preserve"> would look amazing</w:t>
      </w:r>
      <w:r w:rsidR="00B45C76" w:rsidRPr="006B4818">
        <w:rPr>
          <w:rFonts w:ascii="Lucida Calligraphy" w:hAnsi="Lucida Calligraphy" w:cs="Arial"/>
          <w:sz w:val="22"/>
        </w:rPr>
        <w:t>.</w:t>
      </w:r>
    </w:p>
    <w:p w14:paraId="6C2EB399" w14:textId="6E80A572" w:rsidR="003C176C" w:rsidRDefault="00B45C76" w:rsidP="00935076">
      <w:pPr>
        <w:widowControl w:val="0"/>
        <w:autoSpaceDE w:val="0"/>
        <w:autoSpaceDN w:val="0"/>
        <w:adjustRightInd w:val="0"/>
        <w:spacing w:after="240" w:line="276" w:lineRule="auto"/>
        <w:ind w:left="2880"/>
        <w:rPr>
          <w:rFonts w:ascii="Helvetica Neue Light" w:hAnsi="Helvetica Neue Light" w:cs="Arial"/>
          <w:sz w:val="22"/>
        </w:rPr>
      </w:pPr>
      <w:r>
        <w:rPr>
          <w:rFonts w:ascii="Helvetica Neue Light" w:hAnsi="Helvetica Neue Light" w:cs="Arial"/>
          <w:sz w:val="22"/>
        </w:rPr>
        <w:t xml:space="preserve"> </w:t>
      </w:r>
    </w:p>
    <w:p w14:paraId="240A9811" w14:textId="789A5A49" w:rsidR="006B4818" w:rsidRDefault="006B4818" w:rsidP="006B4818">
      <w:pPr>
        <w:widowControl w:val="0"/>
        <w:autoSpaceDE w:val="0"/>
        <w:autoSpaceDN w:val="0"/>
        <w:adjustRightInd w:val="0"/>
        <w:spacing w:after="240" w:line="276" w:lineRule="auto"/>
        <w:rPr>
          <w:rFonts w:ascii="Helvetica Neue Light" w:hAnsi="Helvetica Neue Light" w:cs="Arial"/>
          <w:sz w:val="22"/>
        </w:rPr>
      </w:pPr>
    </w:p>
    <w:p w14:paraId="29EACCC0" w14:textId="06F33FF5" w:rsidR="00256A1A" w:rsidRDefault="00256A1A" w:rsidP="00EA4B54">
      <w:pPr>
        <w:widowControl w:val="0"/>
        <w:autoSpaceDE w:val="0"/>
        <w:autoSpaceDN w:val="0"/>
        <w:adjustRightInd w:val="0"/>
        <w:spacing w:after="240" w:line="276" w:lineRule="auto"/>
        <w:ind w:left="2160"/>
        <w:rPr>
          <w:rFonts w:ascii="Lucida Calligraphy" w:hAnsi="Lucida Calligraphy" w:cs="Arial"/>
          <w:sz w:val="20"/>
          <w:szCs w:val="20"/>
        </w:rPr>
      </w:pPr>
      <w:r w:rsidRPr="003C176C">
        <w:rPr>
          <w:rFonts w:ascii="Helvetica Neue Light" w:hAnsi="Helvetica Neue Light" w:cs="Arial"/>
          <w:noProof/>
          <w:sz w:val="22"/>
        </w:rPr>
        <w:drawing>
          <wp:anchor distT="0" distB="0" distL="114300" distR="114300" simplePos="0" relativeHeight="251662336" behindDoc="0" locked="0" layoutInCell="1" allowOverlap="1" wp14:anchorId="2286DCC7" wp14:editId="4943872A">
            <wp:simplePos x="0" y="0"/>
            <wp:positionH relativeFrom="column">
              <wp:posOffset>-571500</wp:posOffset>
            </wp:positionH>
            <wp:positionV relativeFrom="paragraph">
              <wp:posOffset>318135</wp:posOffset>
            </wp:positionV>
            <wp:extent cx="1774190" cy="2376170"/>
            <wp:effectExtent l="0" t="0" r="3810" b="11430"/>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162.jpg"/>
                    <pic:cNvPicPr/>
                  </pic:nvPicPr>
                  <pic:blipFill>
                    <a:blip r:embed="rId9" cstate="email">
                      <a:biLevel thresh="25000"/>
                      <a:extLst>
                        <a:ext uri="{28A0092B-C50C-407E-A947-70E740481C1C}">
                          <a14:useLocalDpi xmlns:a14="http://schemas.microsoft.com/office/drawing/2010/main"/>
                        </a:ext>
                      </a:extLst>
                    </a:blip>
                    <a:stretch>
                      <a:fillRect/>
                    </a:stretch>
                  </pic:blipFill>
                  <pic:spPr>
                    <a:xfrm>
                      <a:off x="0" y="0"/>
                      <a:ext cx="1774190" cy="2376170"/>
                    </a:xfrm>
                    <a:prstGeom prst="rect">
                      <a:avLst/>
                    </a:prstGeom>
                  </pic:spPr>
                </pic:pic>
              </a:graphicData>
            </a:graphic>
            <wp14:sizeRelH relativeFrom="page">
              <wp14:pctWidth>0</wp14:pctWidth>
            </wp14:sizeRelH>
            <wp14:sizeRelV relativeFrom="page">
              <wp14:pctHeight>0</wp14:pctHeight>
            </wp14:sizeRelV>
          </wp:anchor>
        </w:drawing>
      </w:r>
    </w:p>
    <w:p w14:paraId="008D3F6A" w14:textId="0EED5AF6" w:rsidR="009A68E7" w:rsidRDefault="00B45C76" w:rsidP="00EA4B54">
      <w:pPr>
        <w:widowControl w:val="0"/>
        <w:autoSpaceDE w:val="0"/>
        <w:autoSpaceDN w:val="0"/>
        <w:adjustRightInd w:val="0"/>
        <w:spacing w:after="240" w:line="276" w:lineRule="auto"/>
        <w:ind w:left="2160"/>
        <w:rPr>
          <w:rFonts w:ascii="Lucida Calligraphy" w:hAnsi="Lucida Calligraphy" w:cs="Arial"/>
          <w:sz w:val="20"/>
          <w:szCs w:val="20"/>
        </w:rPr>
      </w:pPr>
      <w:r w:rsidRPr="00D7438F">
        <w:rPr>
          <w:rFonts w:ascii="Lucida Calligraphy" w:hAnsi="Lucida Calligraphy" w:cs="Arial"/>
          <w:sz w:val="20"/>
          <w:szCs w:val="20"/>
        </w:rPr>
        <w:t xml:space="preserve">Ok, so </w:t>
      </w:r>
      <w:r w:rsidR="00256A1A">
        <w:rPr>
          <w:rFonts w:ascii="Lucida Calligraphy" w:hAnsi="Lucida Calligraphy" w:cs="Arial"/>
          <w:sz w:val="20"/>
          <w:szCs w:val="20"/>
        </w:rPr>
        <w:t xml:space="preserve">these palazzo </w:t>
      </w:r>
      <w:r w:rsidRPr="00D7438F">
        <w:rPr>
          <w:rFonts w:ascii="Lucida Calligraphy" w:hAnsi="Lucida Calligraphy" w:cs="Arial"/>
          <w:sz w:val="20"/>
          <w:szCs w:val="20"/>
        </w:rPr>
        <w:t>trousers were terri</w:t>
      </w:r>
      <w:r w:rsidR="00256A1A">
        <w:rPr>
          <w:rFonts w:ascii="Lucida Calligraphy" w:hAnsi="Lucida Calligraphy" w:cs="Arial"/>
          <w:sz w:val="20"/>
          <w:szCs w:val="20"/>
        </w:rPr>
        <w:t xml:space="preserve">ble and we </w:t>
      </w:r>
      <w:r w:rsidR="006B4818" w:rsidRPr="00D7438F">
        <w:rPr>
          <w:rFonts w:ascii="Lucida Calligraphy" w:hAnsi="Lucida Calligraphy" w:cs="Arial"/>
          <w:sz w:val="20"/>
          <w:szCs w:val="20"/>
        </w:rPr>
        <w:t>realise</w:t>
      </w:r>
      <w:r w:rsidR="00256A1A">
        <w:rPr>
          <w:rFonts w:ascii="Lucida Calligraphy" w:hAnsi="Lucida Calligraphy" w:cs="Arial"/>
          <w:sz w:val="20"/>
          <w:szCs w:val="20"/>
        </w:rPr>
        <w:t>d</w:t>
      </w:r>
      <w:r w:rsidR="006B4818" w:rsidRPr="00D7438F">
        <w:rPr>
          <w:rFonts w:ascii="Lucida Calligraphy" w:hAnsi="Lucida Calligraphy" w:cs="Arial"/>
          <w:sz w:val="20"/>
          <w:szCs w:val="20"/>
        </w:rPr>
        <w:t xml:space="preserve"> that </w:t>
      </w:r>
      <w:r w:rsidR="00256A1A">
        <w:rPr>
          <w:rFonts w:ascii="Lucida Calligraphy" w:hAnsi="Lucida Calligraphy" w:cs="Arial"/>
          <w:sz w:val="20"/>
          <w:szCs w:val="20"/>
        </w:rPr>
        <w:t>the pleats are a no go!</w:t>
      </w:r>
      <w:r w:rsidRPr="00D7438F">
        <w:rPr>
          <w:rFonts w:ascii="Lucida Calligraphy" w:hAnsi="Lucida Calligraphy" w:cs="Arial"/>
          <w:sz w:val="20"/>
          <w:szCs w:val="20"/>
        </w:rPr>
        <w:t xml:space="preserve"> T</w:t>
      </w:r>
      <w:r w:rsidR="00256A1A">
        <w:rPr>
          <w:rFonts w:ascii="Lucida Calligraphy" w:hAnsi="Lucida Calligraphy" w:cs="Arial"/>
          <w:sz w:val="20"/>
          <w:szCs w:val="20"/>
        </w:rPr>
        <w:t xml:space="preserve">he fabric is great for </w:t>
      </w:r>
      <w:r w:rsidR="004D471D">
        <w:rPr>
          <w:rFonts w:ascii="Lucida Calligraphy" w:hAnsi="Lucida Calligraphy" w:cs="Arial"/>
          <w:sz w:val="20"/>
          <w:szCs w:val="20"/>
        </w:rPr>
        <w:t>you;</w:t>
      </w:r>
      <w:r w:rsidR="00256A1A">
        <w:rPr>
          <w:rFonts w:ascii="Lucida Calligraphy" w:hAnsi="Lucida Calligraphy" w:cs="Arial"/>
          <w:sz w:val="20"/>
          <w:szCs w:val="20"/>
        </w:rPr>
        <w:t xml:space="preserve"> the</w:t>
      </w:r>
      <w:r w:rsidRPr="00D7438F">
        <w:rPr>
          <w:rFonts w:ascii="Lucida Calligraphy" w:hAnsi="Lucida Calligraphy" w:cs="Arial"/>
          <w:sz w:val="20"/>
          <w:szCs w:val="20"/>
        </w:rPr>
        <w:t xml:space="preserve"> </w:t>
      </w:r>
      <w:r w:rsidR="006B4818" w:rsidRPr="00D7438F">
        <w:rPr>
          <w:rFonts w:ascii="Lucida Calligraphy" w:hAnsi="Lucida Calligraphy" w:cs="Arial"/>
          <w:sz w:val="20"/>
          <w:szCs w:val="20"/>
        </w:rPr>
        <w:t xml:space="preserve">softer </w:t>
      </w:r>
      <w:r w:rsidR="00256A1A">
        <w:rPr>
          <w:rFonts w:ascii="Lucida Calligraphy" w:hAnsi="Lucida Calligraphy" w:cs="Arial"/>
          <w:sz w:val="20"/>
          <w:szCs w:val="20"/>
        </w:rPr>
        <w:t>more ‘</w:t>
      </w:r>
      <w:proofErr w:type="spellStart"/>
      <w:r w:rsidR="00256A1A">
        <w:rPr>
          <w:rFonts w:ascii="Lucida Calligraphy" w:hAnsi="Lucida Calligraphy" w:cs="Arial"/>
          <w:sz w:val="20"/>
          <w:szCs w:val="20"/>
        </w:rPr>
        <w:t>flowy</w:t>
      </w:r>
      <w:proofErr w:type="spellEnd"/>
      <w:r w:rsidR="00256A1A">
        <w:rPr>
          <w:rFonts w:ascii="Lucida Calligraphy" w:hAnsi="Lucida Calligraphy" w:cs="Arial"/>
          <w:sz w:val="20"/>
          <w:szCs w:val="20"/>
        </w:rPr>
        <w:t>’ material</w:t>
      </w:r>
      <w:r w:rsidRPr="00D7438F">
        <w:rPr>
          <w:rFonts w:ascii="Lucida Calligraphy" w:hAnsi="Lucida Calligraphy" w:cs="Arial"/>
          <w:sz w:val="20"/>
          <w:szCs w:val="20"/>
        </w:rPr>
        <w:t xml:space="preserve"> gives you a </w:t>
      </w:r>
      <w:r w:rsidR="006B4818" w:rsidRPr="00D7438F">
        <w:rPr>
          <w:rFonts w:ascii="Lucida Calligraphy" w:hAnsi="Lucida Calligraphy" w:cs="Arial"/>
          <w:sz w:val="20"/>
          <w:szCs w:val="20"/>
        </w:rPr>
        <w:t xml:space="preserve">shapelier </w:t>
      </w:r>
      <w:r w:rsidRPr="00D7438F">
        <w:rPr>
          <w:rFonts w:ascii="Lucida Calligraphy" w:hAnsi="Lucida Calligraphy" w:cs="Arial"/>
          <w:sz w:val="20"/>
          <w:szCs w:val="20"/>
        </w:rPr>
        <w:t xml:space="preserve">look. The colour and the pattern (small, </w:t>
      </w:r>
      <w:r w:rsidR="006B4818" w:rsidRPr="00D7438F">
        <w:rPr>
          <w:rFonts w:ascii="Lucida Calligraphy" w:hAnsi="Lucida Calligraphy" w:cs="Arial"/>
          <w:sz w:val="20"/>
          <w:szCs w:val="20"/>
        </w:rPr>
        <w:t xml:space="preserve">fine, beige spot) </w:t>
      </w:r>
      <w:r w:rsidRPr="00D7438F">
        <w:rPr>
          <w:rFonts w:ascii="Lucida Calligraphy" w:hAnsi="Lucida Calligraphy" w:cs="Arial"/>
          <w:sz w:val="20"/>
          <w:szCs w:val="20"/>
        </w:rPr>
        <w:t>look great on you and very sophisticated.</w:t>
      </w:r>
      <w:r w:rsidR="006B4818" w:rsidRPr="00D7438F">
        <w:rPr>
          <w:rFonts w:ascii="Helvetica Neue Light" w:hAnsi="Helvetica Neue Light" w:cs="Arial"/>
          <w:sz w:val="20"/>
          <w:szCs w:val="20"/>
        </w:rPr>
        <w:t xml:space="preserve"> </w:t>
      </w:r>
      <w:r w:rsidRPr="00D7438F">
        <w:rPr>
          <w:rFonts w:ascii="Lucida Calligraphy" w:hAnsi="Lucida Calligraphy" w:cs="Arial"/>
          <w:sz w:val="20"/>
          <w:szCs w:val="20"/>
        </w:rPr>
        <w:t xml:space="preserve">The top is a great colour of </w:t>
      </w:r>
      <w:r w:rsidR="004D471D" w:rsidRPr="00D7438F">
        <w:rPr>
          <w:rFonts w:ascii="Lucida Calligraphy" w:hAnsi="Lucida Calligraphy" w:cs="Arial"/>
          <w:sz w:val="20"/>
          <w:szCs w:val="20"/>
        </w:rPr>
        <w:t>white;</w:t>
      </w:r>
      <w:r w:rsidRPr="00D7438F">
        <w:rPr>
          <w:rFonts w:ascii="Lucida Calligraphy" w:hAnsi="Lucida Calligraphy" w:cs="Arial"/>
          <w:sz w:val="20"/>
          <w:szCs w:val="20"/>
        </w:rPr>
        <w:t xml:space="preserve"> I think it looks </w:t>
      </w:r>
      <w:r w:rsidR="006B4818" w:rsidRPr="00D7438F">
        <w:rPr>
          <w:rFonts w:ascii="Lucida Calligraphy" w:hAnsi="Lucida Calligraphy" w:cs="Arial"/>
          <w:sz w:val="20"/>
          <w:szCs w:val="20"/>
        </w:rPr>
        <w:t xml:space="preserve">more </w:t>
      </w:r>
      <w:r w:rsidRPr="00D7438F">
        <w:rPr>
          <w:rFonts w:ascii="Lucida Calligraphy" w:hAnsi="Lucida Calligraphy" w:cs="Arial"/>
          <w:sz w:val="20"/>
          <w:szCs w:val="20"/>
        </w:rPr>
        <w:t>‘vintage’ white, instead of famous ‘Hollywood star teeth’</w:t>
      </w:r>
      <w:r w:rsidR="00256A1A">
        <w:rPr>
          <w:rFonts w:ascii="Lucida Calligraphy" w:hAnsi="Lucida Calligraphy" w:cs="Arial"/>
          <w:sz w:val="20"/>
          <w:szCs w:val="20"/>
        </w:rPr>
        <w:t xml:space="preserve"> white, giving</w:t>
      </w:r>
      <w:r w:rsidR="006B4818" w:rsidRPr="00D7438F">
        <w:rPr>
          <w:rFonts w:ascii="Lucida Calligraphy" w:hAnsi="Lucida Calligraphy" w:cs="Arial"/>
          <w:sz w:val="20"/>
          <w:szCs w:val="20"/>
        </w:rPr>
        <w:t xml:space="preserve"> </w:t>
      </w:r>
      <w:r w:rsidR="006E3718" w:rsidRPr="00D7438F">
        <w:rPr>
          <w:rFonts w:ascii="Lucida Calligraphy" w:hAnsi="Lucida Calligraphy" w:cs="Arial"/>
          <w:sz w:val="20"/>
          <w:szCs w:val="20"/>
        </w:rPr>
        <w:t>you a more polished look. Th</w:t>
      </w:r>
      <w:r w:rsidR="00256A1A">
        <w:rPr>
          <w:rFonts w:ascii="Lucida Calligraphy" w:hAnsi="Lucida Calligraphy" w:cs="Arial"/>
          <w:sz w:val="20"/>
          <w:szCs w:val="20"/>
        </w:rPr>
        <w:t xml:space="preserve">e cuffed sleeve </w:t>
      </w:r>
      <w:r w:rsidR="006E3718" w:rsidRPr="00D7438F">
        <w:rPr>
          <w:rFonts w:ascii="Lucida Calligraphy" w:hAnsi="Lucida Calligraphy" w:cs="Arial"/>
          <w:sz w:val="20"/>
          <w:szCs w:val="20"/>
        </w:rPr>
        <w:t>wor</w:t>
      </w:r>
      <w:r w:rsidR="006B4818" w:rsidRPr="00D7438F">
        <w:rPr>
          <w:rFonts w:ascii="Lucida Calligraphy" w:hAnsi="Lucida Calligraphy" w:cs="Arial"/>
          <w:sz w:val="20"/>
          <w:szCs w:val="20"/>
        </w:rPr>
        <w:t xml:space="preserve">ks really well for your arm </w:t>
      </w:r>
      <w:r w:rsidR="00256A1A">
        <w:rPr>
          <w:rFonts w:ascii="Lucida Calligraphy" w:hAnsi="Lucida Calligraphy" w:cs="Arial"/>
          <w:sz w:val="20"/>
          <w:szCs w:val="20"/>
        </w:rPr>
        <w:t>section, giving</w:t>
      </w:r>
      <w:r w:rsidR="006E3718" w:rsidRPr="00D7438F">
        <w:rPr>
          <w:rFonts w:ascii="Lucida Calligraphy" w:hAnsi="Lucida Calligraphy" w:cs="Arial"/>
          <w:sz w:val="20"/>
          <w:szCs w:val="20"/>
        </w:rPr>
        <w:t xml:space="preserve"> a bit of</w:t>
      </w:r>
      <w:r w:rsidR="006B4818" w:rsidRPr="00D7438F">
        <w:rPr>
          <w:rFonts w:ascii="Lucida Calligraphy" w:hAnsi="Lucida Calligraphy" w:cs="Arial"/>
          <w:sz w:val="20"/>
          <w:szCs w:val="20"/>
        </w:rPr>
        <w:t xml:space="preserve"> something different to what </w:t>
      </w:r>
      <w:r w:rsidR="006E3718" w:rsidRPr="00D7438F">
        <w:rPr>
          <w:rFonts w:ascii="Lucida Calligraphy" w:hAnsi="Lucida Calligraphy" w:cs="Arial"/>
          <w:sz w:val="20"/>
          <w:szCs w:val="20"/>
        </w:rPr>
        <w:t>could be a plain white top. If it didn’t have that layered</w:t>
      </w:r>
      <w:r w:rsidR="006B4818" w:rsidRPr="00D7438F">
        <w:rPr>
          <w:rFonts w:ascii="Lucida Calligraphy" w:hAnsi="Lucida Calligraphy" w:cs="Arial"/>
          <w:sz w:val="20"/>
          <w:szCs w:val="20"/>
        </w:rPr>
        <w:t xml:space="preserve"> </w:t>
      </w:r>
      <w:r w:rsidR="006E3718" w:rsidRPr="00D7438F">
        <w:rPr>
          <w:rFonts w:ascii="Lucida Calligraphy" w:hAnsi="Lucida Calligraphy" w:cs="Arial"/>
          <w:sz w:val="20"/>
          <w:szCs w:val="20"/>
        </w:rPr>
        <w:t>section in the middle I think i</w:t>
      </w:r>
      <w:r w:rsidR="006B4818" w:rsidRPr="00D7438F">
        <w:rPr>
          <w:rFonts w:ascii="Lucida Calligraphy" w:hAnsi="Lucida Calligraphy" w:cs="Arial"/>
          <w:sz w:val="20"/>
          <w:szCs w:val="20"/>
        </w:rPr>
        <w:t xml:space="preserve">t would work even better, as </w:t>
      </w:r>
      <w:r w:rsidR="006E3718" w:rsidRPr="00D7438F">
        <w:rPr>
          <w:rFonts w:ascii="Lucida Calligraphy" w:hAnsi="Lucida Calligraphy" w:cs="Arial"/>
          <w:sz w:val="20"/>
          <w:szCs w:val="20"/>
        </w:rPr>
        <w:t>thi</w:t>
      </w:r>
      <w:r w:rsidR="00256A1A">
        <w:rPr>
          <w:rFonts w:ascii="Lucida Calligraphy" w:hAnsi="Lucida Calligraphy" w:cs="Arial"/>
          <w:sz w:val="20"/>
          <w:szCs w:val="20"/>
        </w:rPr>
        <w:t xml:space="preserve">s </w:t>
      </w:r>
      <w:r w:rsidR="006E3718" w:rsidRPr="00D7438F">
        <w:rPr>
          <w:rFonts w:ascii="Lucida Calligraphy" w:hAnsi="Lucida Calligraphy" w:cs="Arial"/>
          <w:sz w:val="20"/>
          <w:szCs w:val="20"/>
        </w:rPr>
        <w:t>cut</w:t>
      </w:r>
      <w:r w:rsidR="00256A1A">
        <w:rPr>
          <w:rFonts w:ascii="Lucida Calligraphy" w:hAnsi="Lucida Calligraphy" w:cs="Arial"/>
          <w:sz w:val="20"/>
          <w:szCs w:val="20"/>
        </w:rPr>
        <w:t>s</w:t>
      </w:r>
      <w:r w:rsidR="006E3718" w:rsidRPr="00D7438F">
        <w:rPr>
          <w:rFonts w:ascii="Lucida Calligraphy" w:hAnsi="Lucida Calligraphy" w:cs="Arial"/>
          <w:sz w:val="20"/>
          <w:szCs w:val="20"/>
        </w:rPr>
        <w:t xml:space="preserve"> you off</w:t>
      </w:r>
      <w:r w:rsidR="00256A1A">
        <w:rPr>
          <w:rFonts w:ascii="Lucida Calligraphy" w:hAnsi="Lucida Calligraphy" w:cs="Arial"/>
          <w:sz w:val="20"/>
          <w:szCs w:val="20"/>
        </w:rPr>
        <w:t xml:space="preserve"> mid section and</w:t>
      </w:r>
      <w:r w:rsidR="006B4818" w:rsidRPr="00D7438F">
        <w:rPr>
          <w:rFonts w:ascii="Lucida Calligraphy" w:hAnsi="Lucida Calligraphy" w:cs="Arial"/>
          <w:sz w:val="20"/>
          <w:szCs w:val="20"/>
        </w:rPr>
        <w:t xml:space="preserve"> it </w:t>
      </w:r>
      <w:r w:rsidR="00256A1A">
        <w:rPr>
          <w:rFonts w:ascii="Lucida Calligraphy" w:hAnsi="Lucida Calligraphy" w:cs="Arial"/>
          <w:sz w:val="20"/>
          <w:szCs w:val="20"/>
        </w:rPr>
        <w:t>does so in-line</w:t>
      </w:r>
      <w:r w:rsidR="006E3718" w:rsidRPr="00D7438F">
        <w:rPr>
          <w:rFonts w:ascii="Lucida Calligraphy" w:hAnsi="Lucida Calligraphy" w:cs="Arial"/>
          <w:sz w:val="20"/>
          <w:szCs w:val="20"/>
        </w:rPr>
        <w:t xml:space="preserve"> </w:t>
      </w:r>
      <w:r w:rsidR="00256A1A">
        <w:rPr>
          <w:rFonts w:ascii="Lucida Calligraphy" w:hAnsi="Lucida Calligraphy" w:cs="Arial"/>
          <w:sz w:val="20"/>
          <w:szCs w:val="20"/>
        </w:rPr>
        <w:t>with your elbows, creating a boxy look to your torso</w:t>
      </w:r>
      <w:r w:rsidR="009A68E7" w:rsidRPr="00D7438F">
        <w:rPr>
          <w:rFonts w:ascii="Lucida Calligraphy" w:hAnsi="Lucida Calligraphy" w:cs="Arial"/>
          <w:sz w:val="20"/>
          <w:szCs w:val="20"/>
        </w:rPr>
        <w:t>. Not the look you’re trying to achieve</w:t>
      </w:r>
      <w:r w:rsidR="00256A1A">
        <w:rPr>
          <w:rFonts w:ascii="Lucida Calligraphy" w:hAnsi="Lucida Calligraphy" w:cs="Arial"/>
          <w:sz w:val="20"/>
          <w:szCs w:val="20"/>
        </w:rPr>
        <w:t xml:space="preserve">! If it had been all one length </w:t>
      </w:r>
      <w:r w:rsidR="009A68E7" w:rsidRPr="00D7438F">
        <w:rPr>
          <w:rFonts w:ascii="Lucida Calligraphy" w:hAnsi="Lucida Calligraphy" w:cs="Arial"/>
          <w:sz w:val="20"/>
          <w:szCs w:val="20"/>
        </w:rPr>
        <w:t>it would be a great top.</w:t>
      </w:r>
    </w:p>
    <w:p w14:paraId="28EFED6A" w14:textId="77777777" w:rsidR="00256A1A" w:rsidRPr="00EA4B54" w:rsidRDefault="00256A1A" w:rsidP="00EA4B54">
      <w:pPr>
        <w:widowControl w:val="0"/>
        <w:autoSpaceDE w:val="0"/>
        <w:autoSpaceDN w:val="0"/>
        <w:adjustRightInd w:val="0"/>
        <w:spacing w:after="240" w:line="276" w:lineRule="auto"/>
        <w:ind w:left="2160"/>
        <w:rPr>
          <w:rFonts w:ascii="Helvetica Neue Light" w:hAnsi="Helvetica Neue Light" w:cs="Arial"/>
          <w:sz w:val="20"/>
          <w:szCs w:val="20"/>
        </w:rPr>
      </w:pPr>
    </w:p>
    <w:p w14:paraId="709A2FBC" w14:textId="6B603A81" w:rsidR="00F53F05" w:rsidRDefault="00EA4B54" w:rsidP="00EC5762">
      <w:pPr>
        <w:widowControl w:val="0"/>
        <w:autoSpaceDE w:val="0"/>
        <w:autoSpaceDN w:val="0"/>
        <w:adjustRightInd w:val="0"/>
        <w:spacing w:after="240" w:line="276" w:lineRule="auto"/>
        <w:rPr>
          <w:rFonts w:ascii="Helvetica Neue Light" w:hAnsi="Helvetica Neue Light" w:cs="Arial"/>
          <w:sz w:val="22"/>
        </w:rPr>
      </w:pPr>
      <w:r>
        <w:rPr>
          <w:noProof/>
        </w:rPr>
        <mc:AlternateContent>
          <mc:Choice Requires="wps">
            <w:drawing>
              <wp:anchor distT="0" distB="0" distL="114300" distR="114300" simplePos="0" relativeHeight="251716608" behindDoc="0" locked="0" layoutInCell="1" allowOverlap="1" wp14:anchorId="5634D18F" wp14:editId="3EA53C16">
                <wp:simplePos x="0" y="0"/>
                <wp:positionH relativeFrom="column">
                  <wp:posOffset>1257300</wp:posOffset>
                </wp:positionH>
                <wp:positionV relativeFrom="paragraph">
                  <wp:posOffset>160020</wp:posOffset>
                </wp:positionV>
                <wp:extent cx="4013200" cy="1437005"/>
                <wp:effectExtent l="0" t="0" r="0" b="10795"/>
                <wp:wrapSquare wrapText="bothSides"/>
                <wp:docPr id="35" name="Text Box 35"/>
                <wp:cNvGraphicFramePr/>
                <a:graphic xmlns:a="http://schemas.openxmlformats.org/drawingml/2006/main">
                  <a:graphicData uri="http://schemas.microsoft.com/office/word/2010/wordprocessingShape">
                    <wps:wsp>
                      <wps:cNvSpPr txBox="1"/>
                      <wps:spPr>
                        <a:xfrm>
                          <a:off x="0" y="0"/>
                          <a:ext cx="4013200" cy="1437005"/>
                        </a:xfrm>
                        <a:prstGeom prst="rect">
                          <a:avLst/>
                        </a:prstGeom>
                        <a:noFill/>
                        <a:ln>
                          <a:noFill/>
                        </a:ln>
                        <a:effectLst/>
                        <a:extLst>
                          <a:ext uri="{C572A759-6A51-4108-AA02-DFA0A04FC94B}">
                            <ma14:wrappingTextBoxFlag xmlns:ma14="http://schemas.microsoft.com/office/mac/drawingml/2011/main"/>
                          </a:ext>
                        </a:extLst>
                      </wps:spPr>
                      <wps:txbx>
                        <w:txbxContent>
                          <w:p w14:paraId="2B521EFA" w14:textId="24CDAEBE" w:rsidR="004D471D" w:rsidRPr="005616BD" w:rsidRDefault="004D471D" w:rsidP="00EA4B54">
                            <w:pPr>
                              <w:widowControl w:val="0"/>
                              <w:autoSpaceDE w:val="0"/>
                              <w:autoSpaceDN w:val="0"/>
                              <w:adjustRightInd w:val="0"/>
                              <w:spacing w:after="240" w:line="276" w:lineRule="auto"/>
                              <w:rPr>
                                <w:rFonts w:ascii="Helvetica Neue Light" w:hAnsi="Helvetica Neue Light" w:cs="Arial"/>
                                <w:sz w:val="22"/>
                              </w:rPr>
                            </w:pPr>
                            <w:r w:rsidRPr="00D7438F">
                              <w:rPr>
                                <w:rFonts w:ascii="Lucida Calligraphy" w:hAnsi="Lucida Calligraphy" w:cs="Arial"/>
                                <w:sz w:val="20"/>
                                <w:szCs w:val="20"/>
                              </w:rPr>
                              <w:t xml:space="preserve">Ok, I </w:t>
                            </w:r>
                            <w:r>
                              <w:rPr>
                                <w:rFonts w:ascii="Lucida Calligraphy" w:hAnsi="Lucida Calligraphy" w:cs="Arial"/>
                                <w:sz w:val="20"/>
                                <w:szCs w:val="20"/>
                              </w:rPr>
                              <w:t xml:space="preserve">‘ll </w:t>
                            </w:r>
                            <w:r w:rsidRPr="00D7438F">
                              <w:rPr>
                                <w:rFonts w:ascii="Lucida Calligraphy" w:hAnsi="Lucida Calligraphy" w:cs="Arial"/>
                                <w:sz w:val="20"/>
                                <w:szCs w:val="20"/>
                              </w:rPr>
                              <w:t>be short and sweet! Terrible! The sleeves</w:t>
                            </w:r>
                            <w:r>
                              <w:rPr>
                                <w:rFonts w:ascii="Lucida Calligraphy" w:hAnsi="Lucida Calligraphy" w:cs="Arial"/>
                                <w:sz w:val="20"/>
                                <w:szCs w:val="20"/>
                              </w:rPr>
                              <w:tab/>
                            </w:r>
                            <w:r>
                              <w:rPr>
                                <w:rFonts w:ascii="Lucida Calligraphy" w:hAnsi="Lucida Calligraphy" w:cs="Arial"/>
                                <w:sz w:val="20"/>
                                <w:szCs w:val="20"/>
                              </w:rPr>
                              <w:tab/>
                              <w:t xml:space="preserve"> do</w:t>
                            </w:r>
                            <w:r w:rsidRPr="00D7438F">
                              <w:rPr>
                                <w:rFonts w:ascii="Lucida Calligraphy" w:hAnsi="Lucida Calligraphy" w:cs="Arial"/>
                                <w:sz w:val="20"/>
                                <w:szCs w:val="20"/>
                              </w:rPr>
                              <w:t xml:space="preserve"> nothing for the tops of your arms,</w:t>
                            </w:r>
                            <w:r>
                              <w:rPr>
                                <w:rFonts w:ascii="Lucida Calligraphy" w:hAnsi="Lucida Calligraphy" w:cs="Arial"/>
                                <w:sz w:val="20"/>
                                <w:szCs w:val="20"/>
                              </w:rPr>
                              <w:t xml:space="preserve"> the </w:t>
                            </w:r>
                            <w:r w:rsidRPr="00D7438F">
                              <w:rPr>
                                <w:rFonts w:ascii="Lucida Calligraphy" w:hAnsi="Lucida Calligraphy" w:cs="Arial"/>
                                <w:sz w:val="20"/>
                                <w:szCs w:val="20"/>
                              </w:rPr>
                              <w:t xml:space="preserve">seam across the middle of your waist is cutting you in two and the length of the </w:t>
                            </w:r>
                            <w:r>
                              <w:rPr>
                                <w:rFonts w:ascii="Lucida Calligraphy" w:hAnsi="Lucida Calligraphy" w:cs="Arial"/>
                                <w:sz w:val="20"/>
                                <w:szCs w:val="20"/>
                              </w:rPr>
                              <w:t xml:space="preserve">top does </w:t>
                            </w:r>
                            <w:r w:rsidRPr="00D7438F">
                              <w:rPr>
                                <w:rFonts w:ascii="Lucida Calligraphy" w:hAnsi="Lucida Calligraphy" w:cs="Arial"/>
                                <w:sz w:val="20"/>
                                <w:szCs w:val="20"/>
                              </w:rPr>
                              <w:t>nothing but draw attention to your crotch…thank goodness we put this one back on the hanger!</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id="_x0000_t202" coordsize="21600,21600" o:spt="202" path="m0,0l0,21600,21600,21600,21600,0xe">
                <v:stroke joinstyle="miter"/>
                <v:path gradientshapeok="t" o:connecttype="rect"/>
              </v:shapetype>
              <v:shape id="Text Box 35" o:spid="_x0000_s1026" type="#_x0000_t202" style="position:absolute;margin-left:99pt;margin-top:12.6pt;width:316pt;height:113.15pt;z-index:25171660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" filled="f" stroked="f">
                <v:textbox style="mso-fit-shape-to-text:t">
                  <w:txbxContent>
                    <w:p w14:paraId="2B521EFA" w14:textId="24CDAEBE" w:rsidR="004D471D" w:rsidRPr="005616BD" w:rsidRDefault="004D471D" w:rsidP="00EA4B54">
                      <w:pPr>
                        <w:widowControl w:val="0"/>
                        <w:autoSpaceDE w:val="0"/>
                        <w:autoSpaceDN w:val="0"/>
                        <w:adjustRightInd w:val="0"/>
                        <w:spacing w:after="240" w:line="276" w:lineRule="auto"/>
                        <w:rPr>
                          <w:rFonts w:ascii="Helvetica Neue Light" w:hAnsi="Helvetica Neue Light" w:cs="Arial"/>
                          <w:sz w:val="22"/>
                        </w:rPr>
                      </w:pPr>
                      <w:r w:rsidRPr="00D7438F">
                        <w:rPr>
                          <w:rFonts w:ascii="Lucida Calligraphy" w:hAnsi="Lucida Calligraphy" w:cs="Arial"/>
                          <w:sz w:val="20"/>
                          <w:szCs w:val="20"/>
                        </w:rPr>
                        <w:t xml:space="preserve">Ok, I </w:t>
                      </w:r>
                      <w:r>
                        <w:rPr>
                          <w:rFonts w:ascii="Lucida Calligraphy" w:hAnsi="Lucida Calligraphy" w:cs="Arial"/>
                          <w:sz w:val="20"/>
                          <w:szCs w:val="20"/>
                        </w:rPr>
                        <w:t xml:space="preserve">‘ll </w:t>
                      </w:r>
                      <w:r w:rsidRPr="00D7438F">
                        <w:rPr>
                          <w:rFonts w:ascii="Lucida Calligraphy" w:hAnsi="Lucida Calligraphy" w:cs="Arial"/>
                          <w:sz w:val="20"/>
                          <w:szCs w:val="20"/>
                        </w:rPr>
                        <w:t>be short and sweet! Terrible! The sleeves</w:t>
                      </w:r>
                      <w:r>
                        <w:rPr>
                          <w:rFonts w:ascii="Lucida Calligraphy" w:hAnsi="Lucida Calligraphy" w:cs="Arial"/>
                          <w:sz w:val="20"/>
                          <w:szCs w:val="20"/>
                        </w:rPr>
                        <w:tab/>
                      </w:r>
                      <w:r>
                        <w:rPr>
                          <w:rFonts w:ascii="Lucida Calligraphy" w:hAnsi="Lucida Calligraphy" w:cs="Arial"/>
                          <w:sz w:val="20"/>
                          <w:szCs w:val="20"/>
                        </w:rPr>
                        <w:tab/>
                        <w:t xml:space="preserve"> do</w:t>
                      </w:r>
                      <w:r w:rsidRPr="00D7438F">
                        <w:rPr>
                          <w:rFonts w:ascii="Lucida Calligraphy" w:hAnsi="Lucida Calligraphy" w:cs="Arial"/>
                          <w:sz w:val="20"/>
                          <w:szCs w:val="20"/>
                        </w:rPr>
                        <w:t xml:space="preserve"> nothing for the tops of your arms,</w:t>
                      </w:r>
                      <w:r>
                        <w:rPr>
                          <w:rFonts w:ascii="Lucida Calligraphy" w:hAnsi="Lucida Calligraphy" w:cs="Arial"/>
                          <w:sz w:val="20"/>
                          <w:szCs w:val="20"/>
                        </w:rPr>
                        <w:t xml:space="preserve"> the </w:t>
                      </w:r>
                      <w:r w:rsidRPr="00D7438F">
                        <w:rPr>
                          <w:rFonts w:ascii="Lucida Calligraphy" w:hAnsi="Lucida Calligraphy" w:cs="Arial"/>
                          <w:sz w:val="20"/>
                          <w:szCs w:val="20"/>
                        </w:rPr>
                        <w:t xml:space="preserve">seam across the middle of your waist is cutting you in two and the length of the </w:t>
                      </w:r>
                      <w:r>
                        <w:rPr>
                          <w:rFonts w:ascii="Lucida Calligraphy" w:hAnsi="Lucida Calligraphy" w:cs="Arial"/>
                          <w:sz w:val="20"/>
                          <w:szCs w:val="20"/>
                        </w:rPr>
                        <w:t xml:space="preserve">top does </w:t>
                      </w:r>
                      <w:r w:rsidRPr="00D7438F">
                        <w:rPr>
                          <w:rFonts w:ascii="Lucida Calligraphy" w:hAnsi="Lucida Calligraphy" w:cs="Arial"/>
                          <w:sz w:val="20"/>
                          <w:szCs w:val="20"/>
                        </w:rPr>
                        <w:t>nothing but draw attention to your crotch…thank goodness we put this one back on the hanger!</w:t>
                      </w:r>
                    </w:p>
                  </w:txbxContent>
                </v:textbox>
                <w10:wrap type="square"/>
              </v:shape>
            </w:pict>
          </mc:Fallback>
        </mc:AlternateContent>
      </w:r>
      <w:r>
        <w:rPr>
          <w:rFonts w:ascii="Helvetica Neue Light" w:hAnsi="Helvetica Neue Light" w:cs="Arial"/>
          <w:noProof/>
          <w:sz w:val="22"/>
        </w:rPr>
        <w:drawing>
          <wp:anchor distT="0" distB="0" distL="114300" distR="114300" simplePos="0" relativeHeight="251663360" behindDoc="0" locked="0" layoutInCell="1" allowOverlap="1" wp14:anchorId="7F08A7C2" wp14:editId="63FEEC0F">
            <wp:simplePos x="0" y="0"/>
            <wp:positionH relativeFrom="column">
              <wp:posOffset>-571500</wp:posOffset>
            </wp:positionH>
            <wp:positionV relativeFrom="paragraph">
              <wp:posOffset>125095</wp:posOffset>
            </wp:positionV>
            <wp:extent cx="1784350" cy="2389505"/>
            <wp:effectExtent l="0" t="0" r="0"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165.jpg"/>
                    <pic:cNvPicPr/>
                  </pic:nvPicPr>
                  <pic:blipFill>
                    <a:blip r:embed="rId10" cstate="email">
                      <a:biLevel thresh="25000"/>
                      <a:extLst>
                        <a:ext uri="{28A0092B-C50C-407E-A947-70E740481C1C}">
                          <a14:useLocalDpi xmlns:a14="http://schemas.microsoft.com/office/drawing/2010/main"/>
                        </a:ext>
                      </a:extLst>
                    </a:blip>
                    <a:stretch>
                      <a:fillRect/>
                    </a:stretch>
                  </pic:blipFill>
                  <pic:spPr>
                    <a:xfrm>
                      <a:off x="0" y="0"/>
                      <a:ext cx="1784350" cy="2389505"/>
                    </a:xfrm>
                    <a:prstGeom prst="rect">
                      <a:avLst/>
                    </a:prstGeom>
                  </pic:spPr>
                </pic:pic>
              </a:graphicData>
            </a:graphic>
            <wp14:sizeRelH relativeFrom="page">
              <wp14:pctWidth>0</wp14:pctWidth>
            </wp14:sizeRelH>
            <wp14:sizeRelV relativeFrom="page">
              <wp14:pctHeight>0</wp14:pctHeight>
            </wp14:sizeRelV>
          </wp:anchor>
        </w:drawing>
      </w:r>
    </w:p>
    <w:p w14:paraId="6502BBCC" w14:textId="749F9DA8" w:rsidR="00F53F05" w:rsidRPr="00D7438F" w:rsidRDefault="009A68E7" w:rsidP="00EC5762">
      <w:pPr>
        <w:widowControl w:val="0"/>
        <w:autoSpaceDE w:val="0"/>
        <w:autoSpaceDN w:val="0"/>
        <w:adjustRightInd w:val="0"/>
        <w:spacing w:after="240" w:line="276" w:lineRule="auto"/>
        <w:rPr>
          <w:rFonts w:ascii="Helvetica Neue Light" w:hAnsi="Helvetica Neue Light" w:cs="Arial"/>
          <w:sz w:val="20"/>
          <w:szCs w:val="20"/>
        </w:rPr>
      </w:pPr>
      <w:r>
        <w:rPr>
          <w:rFonts w:ascii="Helvetica Neue Light" w:hAnsi="Helvetica Neue Light" w:cs="Arial"/>
          <w:sz w:val="22"/>
        </w:rPr>
        <w:tab/>
      </w:r>
      <w:r>
        <w:rPr>
          <w:rFonts w:ascii="Helvetica Neue Light" w:hAnsi="Helvetica Neue Light" w:cs="Arial"/>
          <w:sz w:val="22"/>
        </w:rPr>
        <w:tab/>
      </w:r>
      <w:r>
        <w:rPr>
          <w:rFonts w:ascii="Helvetica Neue Light" w:hAnsi="Helvetica Neue Light" w:cs="Arial"/>
          <w:sz w:val="22"/>
        </w:rPr>
        <w:tab/>
      </w:r>
      <w:r>
        <w:rPr>
          <w:rFonts w:ascii="Helvetica Neue Light" w:hAnsi="Helvetica Neue Light" w:cs="Arial"/>
          <w:sz w:val="22"/>
        </w:rPr>
        <w:tab/>
      </w:r>
    </w:p>
    <w:p w14:paraId="34EB7C25" w14:textId="37D4BD88" w:rsidR="00F53F05" w:rsidRPr="00D7438F" w:rsidRDefault="00F53F05" w:rsidP="00EC5762">
      <w:pPr>
        <w:widowControl w:val="0"/>
        <w:autoSpaceDE w:val="0"/>
        <w:autoSpaceDN w:val="0"/>
        <w:adjustRightInd w:val="0"/>
        <w:spacing w:after="240" w:line="276" w:lineRule="auto"/>
        <w:rPr>
          <w:rFonts w:ascii="Helvetica Neue Light" w:hAnsi="Helvetica Neue Light" w:cs="Arial"/>
          <w:sz w:val="20"/>
          <w:szCs w:val="20"/>
        </w:rPr>
      </w:pPr>
    </w:p>
    <w:p w14:paraId="490654A8" w14:textId="20075240" w:rsidR="00F53F05" w:rsidRDefault="00F53F05" w:rsidP="00EC5762">
      <w:pPr>
        <w:widowControl w:val="0"/>
        <w:autoSpaceDE w:val="0"/>
        <w:autoSpaceDN w:val="0"/>
        <w:adjustRightInd w:val="0"/>
        <w:spacing w:after="240" w:line="276" w:lineRule="auto"/>
        <w:rPr>
          <w:rFonts w:ascii="Helvetica Neue Light" w:hAnsi="Helvetica Neue Light" w:cs="Arial"/>
          <w:sz w:val="22"/>
        </w:rPr>
      </w:pPr>
    </w:p>
    <w:p w14:paraId="69AB3E5F" w14:textId="77777777" w:rsidR="00F53F05" w:rsidRDefault="00F53F05" w:rsidP="00EC5762">
      <w:pPr>
        <w:widowControl w:val="0"/>
        <w:autoSpaceDE w:val="0"/>
        <w:autoSpaceDN w:val="0"/>
        <w:adjustRightInd w:val="0"/>
        <w:spacing w:after="240" w:line="276" w:lineRule="auto"/>
        <w:rPr>
          <w:rFonts w:ascii="Helvetica Neue Light" w:hAnsi="Helvetica Neue Light" w:cs="Arial"/>
          <w:sz w:val="22"/>
        </w:rPr>
      </w:pPr>
    </w:p>
    <w:p w14:paraId="6984B9B8" w14:textId="231FC2E1" w:rsidR="00F53F05" w:rsidRDefault="00F53F05" w:rsidP="00EC5762">
      <w:pPr>
        <w:widowControl w:val="0"/>
        <w:autoSpaceDE w:val="0"/>
        <w:autoSpaceDN w:val="0"/>
        <w:adjustRightInd w:val="0"/>
        <w:spacing w:after="240" w:line="276" w:lineRule="auto"/>
        <w:rPr>
          <w:rFonts w:ascii="Helvetica Neue Light" w:hAnsi="Helvetica Neue Light" w:cs="Arial"/>
          <w:sz w:val="22"/>
        </w:rPr>
      </w:pPr>
    </w:p>
    <w:p w14:paraId="45B45DC9" w14:textId="6C498478" w:rsidR="00EA4B54" w:rsidRDefault="006B4818" w:rsidP="00E95A38">
      <w:pPr>
        <w:widowControl w:val="0"/>
        <w:autoSpaceDE w:val="0"/>
        <w:autoSpaceDN w:val="0"/>
        <w:adjustRightInd w:val="0"/>
        <w:spacing w:after="240" w:line="276" w:lineRule="auto"/>
        <w:ind w:firstLine="2160"/>
        <w:rPr>
          <w:rFonts w:ascii="Lucida Calligraphy" w:hAnsi="Lucida Calligraphy" w:cs="Arial"/>
          <w:sz w:val="22"/>
        </w:rPr>
      </w:pPr>
      <w:r>
        <w:rPr>
          <w:rFonts w:ascii="Lucida Calligraphy" w:hAnsi="Lucida Calligraphy" w:cs="Arial"/>
          <w:sz w:val="22"/>
        </w:rPr>
        <w:tab/>
      </w:r>
    </w:p>
    <w:p w14:paraId="68E2CBB0" w14:textId="771E539E" w:rsidR="00D04DCC" w:rsidRDefault="00D04DCC" w:rsidP="00D04DCC">
      <w:pPr>
        <w:widowControl w:val="0"/>
        <w:autoSpaceDE w:val="0"/>
        <w:autoSpaceDN w:val="0"/>
        <w:adjustRightInd w:val="0"/>
        <w:spacing w:after="240" w:line="276" w:lineRule="auto"/>
        <w:ind w:left="2160"/>
      </w:pPr>
    </w:p>
    <w:p w14:paraId="1D8B4145" w14:textId="0A2A3292" w:rsidR="00E112CC" w:rsidRPr="003047A9" w:rsidRDefault="00D04DCC" w:rsidP="003047A9">
      <w:pPr>
        <w:rPr>
          <w:rFonts w:ascii="Helvetica Neue Light" w:hAnsi="Helvetica Neue Light" w:cs="Arial"/>
          <w:sz w:val="22"/>
        </w:rPr>
      </w:pPr>
      <w:r>
        <w:rPr>
          <w:rFonts w:ascii="Helvetica Neue Light" w:hAnsi="Helvetica Neue Light" w:cs="Arial"/>
          <w:noProof/>
          <w:sz w:val="22"/>
        </w:rPr>
        <w:drawing>
          <wp:anchor distT="0" distB="0" distL="114300" distR="114300" simplePos="0" relativeHeight="251724800" behindDoc="0" locked="0" layoutInCell="1" allowOverlap="1" wp14:anchorId="23A28661" wp14:editId="3DA8A762">
            <wp:simplePos x="0" y="0"/>
            <wp:positionH relativeFrom="column">
              <wp:posOffset>-571500</wp:posOffset>
            </wp:positionH>
            <wp:positionV relativeFrom="paragraph">
              <wp:posOffset>327660</wp:posOffset>
            </wp:positionV>
            <wp:extent cx="1714500" cy="2296160"/>
            <wp:effectExtent l="0" t="0" r="1270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168.jpg"/>
                    <pic:cNvPicPr/>
                  </pic:nvPicPr>
                  <pic:blipFill>
                    <a:blip r:embed="rId11" cstate="email">
                      <a:biLevel thresh="25000"/>
                      <a:extLst>
                        <a:ext uri="{28A0092B-C50C-407E-A947-70E740481C1C}">
                          <a14:useLocalDpi xmlns:a14="http://schemas.microsoft.com/office/drawing/2010/main"/>
                        </a:ext>
                      </a:extLst>
                    </a:blip>
                    <a:stretch>
                      <a:fillRect/>
                    </a:stretch>
                  </pic:blipFill>
                  <pic:spPr>
                    <a:xfrm>
                      <a:off x="0" y="0"/>
                      <a:ext cx="1714500" cy="2296160"/>
                    </a:xfrm>
                    <a:prstGeom prst="rect">
                      <a:avLst/>
                    </a:prstGeom>
                  </pic:spPr>
                </pic:pic>
              </a:graphicData>
            </a:graphic>
            <wp14:sizeRelH relativeFrom="page">
              <wp14:pctWidth>0</wp14:pctWidth>
            </wp14:sizeRelH>
            <wp14:sizeRelV relativeFrom="page">
              <wp14:pctHeight>0</wp14:pctHeight>
            </wp14:sizeRelV>
          </wp:anchor>
        </w:drawing>
      </w:r>
    </w:p>
    <w:p w14:paraId="55291846" w14:textId="5CE75431" w:rsidR="00E112CC" w:rsidRPr="001E4BEC" w:rsidRDefault="001851A8" w:rsidP="001E4BEC">
      <w:pPr>
        <w:widowControl w:val="0"/>
        <w:autoSpaceDE w:val="0"/>
        <w:autoSpaceDN w:val="0"/>
        <w:adjustRightInd w:val="0"/>
        <w:rPr>
          <w:rFonts w:ascii="Times" w:hAnsi="Times" w:cs="Times"/>
          <w:color w:val="262626"/>
          <w:sz w:val="30"/>
          <w:szCs w:val="30"/>
          <w:u w:color="262626"/>
        </w:rPr>
      </w:pPr>
      <w:r>
        <w:rPr>
          <w:rFonts w:ascii="Times" w:hAnsi="Times" w:cs="Times"/>
          <w:color w:val="262626"/>
          <w:sz w:val="30"/>
          <w:szCs w:val="30"/>
          <w:u w:color="262626"/>
        </w:rPr>
        <w:tab/>
      </w:r>
      <w:r>
        <w:rPr>
          <w:rFonts w:ascii="Times" w:hAnsi="Times" w:cs="Times"/>
          <w:color w:val="262626"/>
          <w:sz w:val="30"/>
          <w:szCs w:val="30"/>
          <w:u w:color="262626"/>
        </w:rPr>
        <w:tab/>
      </w:r>
      <w:r>
        <w:rPr>
          <w:rFonts w:ascii="Times" w:hAnsi="Times" w:cs="Times"/>
          <w:color w:val="262626"/>
          <w:sz w:val="30"/>
          <w:szCs w:val="30"/>
          <w:u w:color="262626"/>
        </w:rPr>
        <w:tab/>
      </w:r>
      <w:r w:rsidR="001E4BEC">
        <w:rPr>
          <w:noProof/>
        </w:rPr>
        <mc:AlternateContent>
          <mc:Choice Requires="wps">
            <w:drawing>
              <wp:anchor distT="0" distB="0" distL="114300" distR="114300" simplePos="0" relativeHeight="251692032" behindDoc="0" locked="0" layoutInCell="1" allowOverlap="1" wp14:anchorId="1A8F3E06" wp14:editId="47B13D26">
                <wp:simplePos x="0" y="0"/>
                <wp:positionH relativeFrom="column">
                  <wp:posOffset>0</wp:posOffset>
                </wp:positionH>
                <wp:positionV relativeFrom="paragraph">
                  <wp:posOffset>123190</wp:posOffset>
                </wp:positionV>
                <wp:extent cx="5270500" cy="2278380"/>
                <wp:effectExtent l="0" t="0" r="0" b="1905"/>
                <wp:wrapSquare wrapText="bothSides"/>
                <wp:docPr id="28" name="Text Box 28"/>
                <wp:cNvGraphicFramePr/>
                <a:graphic xmlns:a="http://schemas.openxmlformats.org/drawingml/2006/main">
                  <a:graphicData uri="http://schemas.microsoft.com/office/word/2010/wordprocessingShape">
                    <wps:wsp>
                      <wps:cNvSpPr txBox="1"/>
                      <wps:spPr>
                        <a:xfrm>
                          <a:off x="0" y="0"/>
                          <a:ext cx="5270500" cy="2278380"/>
                        </a:xfrm>
                        <a:prstGeom prst="rect">
                          <a:avLst/>
                        </a:prstGeom>
                        <a:noFill/>
                        <a:ln>
                          <a:noFill/>
                        </a:ln>
                        <a:effectLst/>
                        <a:extLst>
                          <a:ext uri="{C572A759-6A51-4108-AA02-DFA0A04FC94B}">
                            <ma14:wrappingTextBoxFlag xmlns:ma14="http://schemas.microsoft.com/office/mac/drawingml/2011/main"/>
                          </a:ext>
                        </a:extLst>
                      </wps:spPr>
                      <wps:txbx>
                        <w:txbxContent>
                          <w:p w14:paraId="0FEF80E7" w14:textId="1AA8093A" w:rsidR="004D471D" w:rsidRPr="00ED5E2E" w:rsidRDefault="004D471D" w:rsidP="00E52348">
                            <w:pPr>
                              <w:widowControl w:val="0"/>
                              <w:autoSpaceDE w:val="0"/>
                              <w:autoSpaceDN w:val="0"/>
                              <w:adjustRightInd w:val="0"/>
                              <w:spacing w:line="276" w:lineRule="auto"/>
                              <w:ind w:left="2880"/>
                              <w:rPr>
                                <w:rFonts w:ascii="Lucida Calligraphy" w:hAnsi="Lucida Calligraphy" w:cs="Times"/>
                                <w:color w:val="262626"/>
                                <w:sz w:val="20"/>
                                <w:szCs w:val="22"/>
                                <w:u w:color="262626"/>
                              </w:rPr>
                            </w:pPr>
                            <w:r w:rsidRPr="00ED5E2E">
                              <w:rPr>
                                <w:rFonts w:ascii="Lucida Calligraphy" w:hAnsi="Lucida Calligraphy" w:cs="Times"/>
                                <w:color w:val="262626"/>
                                <w:sz w:val="20"/>
                                <w:szCs w:val="22"/>
                                <w:u w:color="262626"/>
                              </w:rPr>
                              <w:t>Sophistication in a pair of heels! This outfit is so chic and elegant; it could be transformed from a work outfit to a daytime ou</w:t>
                            </w:r>
                            <w:r>
                              <w:rPr>
                                <w:rFonts w:ascii="Lucida Calligraphy" w:hAnsi="Lucida Calligraphy" w:cs="Times"/>
                                <w:color w:val="262626"/>
                                <w:sz w:val="20"/>
                                <w:szCs w:val="22"/>
                                <w:u w:color="262626"/>
                              </w:rPr>
                              <w:t>tfit, to a nighttime outfit, by changing up accessories. A</w:t>
                            </w:r>
                            <w:r w:rsidRPr="00ED5E2E">
                              <w:rPr>
                                <w:rFonts w:ascii="Lucida Calligraphy" w:hAnsi="Lucida Calligraphy" w:cs="Times"/>
                                <w:color w:val="262626"/>
                                <w:sz w:val="20"/>
                                <w:szCs w:val="22"/>
                                <w:u w:color="262626"/>
                              </w:rPr>
                              <w:t xml:space="preserve"> jacket (</w:t>
                            </w:r>
                            <w:proofErr w:type="spellStart"/>
                            <w:r w:rsidRPr="00ED5E2E">
                              <w:rPr>
                                <w:rFonts w:ascii="Lucida Calligraphy" w:hAnsi="Lucida Calligraphy" w:cs="Times"/>
                                <w:color w:val="262626"/>
                                <w:sz w:val="20"/>
                                <w:szCs w:val="22"/>
                                <w:u w:color="262626"/>
                              </w:rPr>
                              <w:t>eg</w:t>
                            </w:r>
                            <w:proofErr w:type="spellEnd"/>
                            <w:r w:rsidRPr="00ED5E2E">
                              <w:rPr>
                                <w:rFonts w:ascii="Lucida Calligraphy" w:hAnsi="Lucida Calligraphy" w:cs="Times"/>
                                <w:color w:val="262626"/>
                                <w:sz w:val="20"/>
                                <w:szCs w:val="22"/>
                                <w:u w:color="262626"/>
                              </w:rPr>
                              <w:t xml:space="preserve">, denim jacket or smart blazer) to a fabulous pairs of heels or a wedge! These trousers are great, look at how long and slender they make your legs look. They sit perfectly on your hips and then don’t </w:t>
                            </w:r>
                            <w:r>
                              <w:rPr>
                                <w:rFonts w:ascii="Lucida Calligraphy" w:hAnsi="Lucida Calligraphy" w:cs="Times"/>
                                <w:color w:val="262626"/>
                                <w:sz w:val="20"/>
                                <w:szCs w:val="22"/>
                                <w:u w:color="262626"/>
                              </w:rPr>
                              <w:t>cling anywhere. The</w:t>
                            </w:r>
                            <w:r w:rsidRPr="00ED5E2E">
                              <w:rPr>
                                <w:rFonts w:ascii="Lucida Calligraphy" w:hAnsi="Lucida Calligraphy" w:cs="Times"/>
                                <w:color w:val="262626"/>
                                <w:sz w:val="20"/>
                                <w:szCs w:val="22"/>
                                <w:u w:color="262626"/>
                              </w:rPr>
                              <w:t xml:space="preserve"> straight/bootleg cut works really well for you. This outfit has to be a massive winner! </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28" o:spid="_x0000_s1027" type="#_x0000_t202" style="position:absolute;margin-left:0;margin-top:9.7pt;width:415pt;height:179.4pt;z-index:251692032;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" filled="f" stroked="f">
                <v:textbox style="mso-fit-shape-to-text:t">
                  <w:txbxContent>
                    <w:p w14:paraId="0FEF80E7" w14:textId="1AA8093A" w:rsidR="004D471D" w:rsidRPr="00ED5E2E" w:rsidRDefault="004D471D" w:rsidP="00E52348">
                      <w:pPr>
                        <w:widowControl w:val="0"/>
                        <w:autoSpaceDE w:val="0"/>
                        <w:autoSpaceDN w:val="0"/>
                        <w:adjustRightInd w:val="0"/>
                        <w:spacing w:line="276" w:lineRule="auto"/>
                        <w:ind w:left="2880"/>
                        <w:rPr>
                          <w:rFonts w:ascii="Lucida Calligraphy" w:hAnsi="Lucida Calligraphy" w:cs="Times"/>
                          <w:color w:val="262626"/>
                          <w:sz w:val="20"/>
                          <w:szCs w:val="22"/>
                          <w:u w:color="262626"/>
                        </w:rPr>
                      </w:pPr>
                      <w:r w:rsidRPr="00ED5E2E">
                        <w:rPr>
                          <w:rFonts w:ascii="Lucida Calligraphy" w:hAnsi="Lucida Calligraphy" w:cs="Times"/>
                          <w:color w:val="262626"/>
                          <w:sz w:val="20"/>
                          <w:szCs w:val="22"/>
                          <w:u w:color="262626"/>
                        </w:rPr>
                        <w:t>Sophistication in a pair of heels! This outfit is so chic and elegant; it could be transformed from a work outfit to a daytime ou</w:t>
                      </w:r>
                      <w:r>
                        <w:rPr>
                          <w:rFonts w:ascii="Lucida Calligraphy" w:hAnsi="Lucida Calligraphy" w:cs="Times"/>
                          <w:color w:val="262626"/>
                          <w:sz w:val="20"/>
                          <w:szCs w:val="22"/>
                          <w:u w:color="262626"/>
                        </w:rPr>
                        <w:t>tfit, to a nighttime outfit, by changing up accessories. A</w:t>
                      </w:r>
                      <w:r w:rsidRPr="00ED5E2E">
                        <w:rPr>
                          <w:rFonts w:ascii="Lucida Calligraphy" w:hAnsi="Lucida Calligraphy" w:cs="Times"/>
                          <w:color w:val="262626"/>
                          <w:sz w:val="20"/>
                          <w:szCs w:val="22"/>
                          <w:u w:color="262626"/>
                        </w:rPr>
                        <w:t xml:space="preserve"> jacket (</w:t>
                      </w:r>
                      <w:proofErr w:type="spellStart"/>
                      <w:r w:rsidRPr="00ED5E2E">
                        <w:rPr>
                          <w:rFonts w:ascii="Lucida Calligraphy" w:hAnsi="Lucida Calligraphy" w:cs="Times"/>
                          <w:color w:val="262626"/>
                          <w:sz w:val="20"/>
                          <w:szCs w:val="22"/>
                          <w:u w:color="262626"/>
                        </w:rPr>
                        <w:t>eg</w:t>
                      </w:r>
                      <w:proofErr w:type="spellEnd"/>
                      <w:r w:rsidRPr="00ED5E2E">
                        <w:rPr>
                          <w:rFonts w:ascii="Lucida Calligraphy" w:hAnsi="Lucida Calligraphy" w:cs="Times"/>
                          <w:color w:val="262626"/>
                          <w:sz w:val="20"/>
                          <w:szCs w:val="22"/>
                          <w:u w:color="262626"/>
                        </w:rPr>
                        <w:t xml:space="preserve">, denim jacket or smart blazer) to a fabulous pairs of heels or a wedge! These trousers are great, look at how long and slender they make your legs look. They sit perfectly on your hips and then don’t </w:t>
                      </w:r>
                      <w:r>
                        <w:rPr>
                          <w:rFonts w:ascii="Lucida Calligraphy" w:hAnsi="Lucida Calligraphy" w:cs="Times"/>
                          <w:color w:val="262626"/>
                          <w:sz w:val="20"/>
                          <w:szCs w:val="22"/>
                          <w:u w:color="262626"/>
                        </w:rPr>
                        <w:t>cling anywhere. The</w:t>
                      </w:r>
                      <w:r w:rsidRPr="00ED5E2E">
                        <w:rPr>
                          <w:rFonts w:ascii="Lucida Calligraphy" w:hAnsi="Lucida Calligraphy" w:cs="Times"/>
                          <w:color w:val="262626"/>
                          <w:sz w:val="20"/>
                          <w:szCs w:val="22"/>
                          <w:u w:color="262626"/>
                        </w:rPr>
                        <w:t xml:space="preserve"> straight/bootleg cut works really well for you. This outfit has to be a massive winner! </w:t>
                      </w:r>
                    </w:p>
                  </w:txbxContent>
                </v:textbox>
                <w10:wrap type="square"/>
              </v:shape>
            </w:pict>
          </mc:Fallback>
        </mc:AlternateContent>
      </w:r>
    </w:p>
    <w:p w14:paraId="24950707" w14:textId="3C2263E6" w:rsidR="00E112CC" w:rsidRDefault="00E112CC" w:rsidP="004C4EBD">
      <w:pPr>
        <w:widowControl w:val="0"/>
        <w:autoSpaceDE w:val="0"/>
        <w:autoSpaceDN w:val="0"/>
        <w:adjustRightInd w:val="0"/>
        <w:rPr>
          <w:rFonts w:ascii="Times" w:hAnsi="Times" w:cs="Times"/>
          <w:color w:val="262626"/>
          <w:sz w:val="30"/>
          <w:szCs w:val="30"/>
          <w:u w:color="262626"/>
        </w:rPr>
      </w:pPr>
    </w:p>
    <w:p w14:paraId="043B69F8" w14:textId="72157BD1" w:rsidR="00E112CC" w:rsidRDefault="00E112CC" w:rsidP="004C4EBD">
      <w:pPr>
        <w:widowControl w:val="0"/>
        <w:autoSpaceDE w:val="0"/>
        <w:autoSpaceDN w:val="0"/>
        <w:adjustRightInd w:val="0"/>
        <w:rPr>
          <w:rFonts w:ascii="Times" w:hAnsi="Times" w:cs="Times"/>
          <w:color w:val="262626"/>
          <w:sz w:val="30"/>
          <w:szCs w:val="30"/>
          <w:u w:color="262626"/>
        </w:rPr>
      </w:pPr>
    </w:p>
    <w:p w14:paraId="3C56EC8F" w14:textId="09151BD0" w:rsidR="003540FB" w:rsidRDefault="00E0309F" w:rsidP="004C4EBD">
      <w:pPr>
        <w:widowControl w:val="0"/>
        <w:autoSpaceDE w:val="0"/>
        <w:autoSpaceDN w:val="0"/>
        <w:adjustRightInd w:val="0"/>
        <w:rPr>
          <w:rFonts w:ascii="Helvetica Neue" w:hAnsi="Helvetica Neue" w:cs="Times"/>
          <w:color w:val="262626"/>
          <w:sz w:val="22"/>
          <w:szCs w:val="22"/>
          <w:u w:color="262626"/>
        </w:rPr>
      </w:pPr>
      <w:r>
        <w:rPr>
          <w:rFonts w:ascii="Times" w:hAnsi="Times" w:cs="Times"/>
          <w:noProof/>
          <w:color w:val="262626"/>
          <w:sz w:val="30"/>
          <w:szCs w:val="30"/>
          <w:u w:color="262626"/>
        </w:rPr>
        <w:drawing>
          <wp:anchor distT="0" distB="0" distL="114300" distR="114300" simplePos="0" relativeHeight="251675648" behindDoc="0" locked="0" layoutInCell="1" allowOverlap="1" wp14:anchorId="285B78B9" wp14:editId="57010345">
            <wp:simplePos x="0" y="0"/>
            <wp:positionH relativeFrom="column">
              <wp:posOffset>-631825</wp:posOffset>
            </wp:positionH>
            <wp:positionV relativeFrom="paragraph">
              <wp:posOffset>137160</wp:posOffset>
            </wp:positionV>
            <wp:extent cx="1877060" cy="2628109"/>
            <wp:effectExtent l="0" t="0" r="2540" b="0"/>
            <wp:wrapNone/>
            <wp:docPr id="24" name="Pictur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G_0188.jpg"/>
                    <pic:cNvPicPr/>
                  </pic:nvPicPr>
                  <pic:blipFill>
                    <a:blip r:embed="rId12" cstate="email">
                      <a:biLevel thresh="25000"/>
                      <a:extLst>
                        <a:ext uri="{28A0092B-C50C-407E-A947-70E740481C1C}">
                          <a14:useLocalDpi xmlns:a14="http://schemas.microsoft.com/office/drawing/2010/main"/>
                        </a:ext>
                      </a:extLst>
                    </a:blip>
                    <a:stretch>
                      <a:fillRect/>
                    </a:stretch>
                  </pic:blipFill>
                  <pic:spPr>
                    <a:xfrm>
                      <a:off x="0" y="0"/>
                      <a:ext cx="1877638" cy="2628918"/>
                    </a:xfrm>
                    <a:prstGeom prst="rect">
                      <a:avLst/>
                    </a:prstGeom>
                  </pic:spPr>
                </pic:pic>
              </a:graphicData>
            </a:graphic>
            <wp14:sizeRelH relativeFrom="page">
              <wp14:pctWidth>0</wp14:pctWidth>
            </wp14:sizeRelH>
            <wp14:sizeRelV relativeFrom="page">
              <wp14:pctHeight>0</wp14:pctHeight>
            </wp14:sizeRelV>
          </wp:anchor>
        </w:drawing>
      </w:r>
      <w:r w:rsidRPr="001E4BEC">
        <w:rPr>
          <w:rFonts w:ascii="Lucida Calligraphy" w:hAnsi="Lucida Calligraphy"/>
          <w:noProof/>
        </w:rPr>
        <mc:AlternateContent>
          <mc:Choice Requires="wps">
            <w:drawing>
              <wp:anchor distT="0" distB="0" distL="114300" distR="114300" simplePos="0" relativeHeight="251694080" behindDoc="0" locked="0" layoutInCell="1" allowOverlap="1" wp14:anchorId="44517062" wp14:editId="09D8BB4E">
                <wp:simplePos x="0" y="0"/>
                <wp:positionH relativeFrom="column">
                  <wp:posOffset>1816100</wp:posOffset>
                </wp:positionH>
                <wp:positionV relativeFrom="paragraph">
                  <wp:posOffset>0</wp:posOffset>
                </wp:positionV>
                <wp:extent cx="3670300" cy="3074035"/>
                <wp:effectExtent l="0" t="0" r="0" b="0"/>
                <wp:wrapSquare wrapText="bothSides"/>
                <wp:docPr id="29" name="Text Box 29"/>
                <wp:cNvGraphicFramePr/>
                <a:graphic xmlns:a="http://schemas.openxmlformats.org/drawingml/2006/main">
                  <a:graphicData uri="http://schemas.microsoft.com/office/word/2010/wordprocessingShape">
                    <wps:wsp>
                      <wps:cNvSpPr txBox="1"/>
                      <wps:spPr>
                        <a:xfrm>
                          <a:off x="0" y="0"/>
                          <a:ext cx="3670300" cy="3074035"/>
                        </a:xfrm>
                        <a:prstGeom prst="rect">
                          <a:avLst/>
                        </a:prstGeom>
                        <a:noFill/>
                        <a:ln>
                          <a:noFill/>
                        </a:ln>
                        <a:effectLst/>
                        <a:extLst>
                          <a:ext uri="{C572A759-6A51-4108-AA02-DFA0A04FC94B}">
                            <ma14:wrappingTextBoxFlag xmlns:ma14="http://schemas.microsoft.com/office/mac/drawingml/2011/main"/>
                          </a:ext>
                        </a:extLst>
                      </wps:spPr>
                      <wps:txbx>
                        <w:txbxContent>
                          <w:p w14:paraId="65B3CCFB" w14:textId="1FD8CD13" w:rsidR="004D471D" w:rsidRPr="00ED5E2E" w:rsidRDefault="004D471D" w:rsidP="00E52348">
                            <w:pPr>
                              <w:widowControl w:val="0"/>
                              <w:autoSpaceDE w:val="0"/>
                              <w:autoSpaceDN w:val="0"/>
                              <w:adjustRightInd w:val="0"/>
                              <w:spacing w:line="276" w:lineRule="auto"/>
                              <w:rPr>
                                <w:rFonts w:ascii="Lucida Calligraphy" w:hAnsi="Lucida Calligraphy" w:cs="Times"/>
                                <w:color w:val="262626"/>
                                <w:sz w:val="28"/>
                                <w:szCs w:val="30"/>
                                <w:u w:color="262626"/>
                              </w:rPr>
                            </w:pPr>
                            <w:r w:rsidRPr="00ED5E2E">
                              <w:rPr>
                                <w:rFonts w:ascii="Lucida Calligraphy" w:hAnsi="Lucida Calligraphy" w:cs="Times"/>
                                <w:color w:val="262626"/>
                                <w:sz w:val="20"/>
                                <w:szCs w:val="22"/>
                                <w:u w:color="262626"/>
                              </w:rPr>
                              <w:t>Now, I know you weren’t 100% with this jumpsuit, but I was really impressed by it. Not so much the price tag, but that’s a different story. The pattern is lovely and the waterfall edge of the V-neck works well</w:t>
                            </w:r>
                            <w:r w:rsidRPr="00ED5E2E">
                              <w:rPr>
                                <w:rFonts w:ascii="Lucida Calligraphy" w:hAnsi="Lucida Calligraphy" w:cs="Times"/>
                                <w:color w:val="262626"/>
                                <w:sz w:val="20"/>
                                <w:szCs w:val="22"/>
                                <w:u w:color="262626"/>
                              </w:rPr>
                              <w:tab/>
                              <w:t xml:space="preserve">to elongate your neck and create a flowing top section. The trouser section works well, by skimming over your hips and falling beautifully to your ankles. My only suggestion with this outfit would be to look at having the sleeve section altered (taken in and tapered) as it currently creates a bit of bulk in your arms. The matching belt (which you cant see) clinches in at your waist to give a great ‘curve’ to your silhouette. Would look great with wedges or heels depending on the look you were wanting! </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 id="Text Box 29" o:spid="_x0000_s1037" type="#_x0000_t202" style="position:absolute;margin-left:143pt;margin-top:0;width:289pt;height:242.05pt;z-index:25169408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" filled="f" stroked="f">
                <v:textbox style="mso-fit-shape-to-text:t">
                  <w:txbxContent>
                    <w:p w14:paraId="65B3CCFB" w14:textId="1FD8CD13" w:rsidR="004D471D" w:rsidRPr="00ED5E2E" w:rsidRDefault="004D471D" w:rsidP="00E52348">
                      <w:pPr>
                        <w:widowControl w:val="0"/>
                        <w:autoSpaceDE w:val="0"/>
                        <w:autoSpaceDN w:val="0"/>
                        <w:adjustRightInd w:val="0"/>
                        <w:spacing w:line="276" w:lineRule="auto"/>
                        <w:rPr>
                          <w:rFonts w:ascii="Lucida Calligraphy" w:hAnsi="Lucida Calligraphy" w:cs="Times"/>
                          <w:color w:val="262626"/>
                          <w:sz w:val="28"/>
                          <w:szCs w:val="30"/>
                          <w:u w:color="262626"/>
                        </w:rPr>
                      </w:pPr>
                      <w:r w:rsidRPr="00ED5E2E">
                        <w:rPr>
                          <w:rFonts w:ascii="Lucida Calligraphy" w:hAnsi="Lucida Calligraphy" w:cs="Times"/>
                          <w:color w:val="262626"/>
                          <w:sz w:val="20"/>
                          <w:szCs w:val="22"/>
                          <w:u w:color="262626"/>
                        </w:rPr>
                        <w:t>Now, I know you weren’t 100% with this jumpsuit, but I was really impressed by it. Not so much the price tag, but that’s a different story. The pattern is lovely and the waterfall edge of the V-neck works well</w:t>
                      </w:r>
                      <w:r w:rsidRPr="00ED5E2E">
                        <w:rPr>
                          <w:rFonts w:ascii="Lucida Calligraphy" w:hAnsi="Lucida Calligraphy" w:cs="Times"/>
                          <w:color w:val="262626"/>
                          <w:sz w:val="20"/>
                          <w:szCs w:val="22"/>
                          <w:u w:color="262626"/>
                        </w:rPr>
                        <w:tab/>
                        <w:t xml:space="preserve">to elongate your neck and create a flowing top section. The trouser section works well, by skimming over your hips and falling beautifully to your ankles. My only suggestion with this outfit would be to look at having the sleeve section altered (taken in and tapered) as it currently creates a bit of bulk in your arms. The matching belt (which you cant see) clinches in at your waist to give a great ‘curve’ to your silhouette. Would look great with wedges or heels depending on the look you were wanting! </w:t>
                      </w:r>
                    </w:p>
                  </w:txbxContent>
                </v:textbox>
                <w10:wrap type="square"/>
              </v:shape>
            </w:pict>
          </mc:Fallback>
        </mc:AlternateContent>
      </w:r>
      <w:r w:rsidR="003540FB">
        <w:rPr>
          <w:rFonts w:ascii="Times" w:hAnsi="Times" w:cs="Times"/>
          <w:color w:val="262626"/>
          <w:sz w:val="30"/>
          <w:szCs w:val="30"/>
          <w:u w:color="262626"/>
        </w:rPr>
        <w:tab/>
      </w:r>
      <w:r w:rsidR="003540FB">
        <w:rPr>
          <w:rFonts w:ascii="Times" w:hAnsi="Times" w:cs="Times"/>
          <w:color w:val="262626"/>
          <w:sz w:val="30"/>
          <w:szCs w:val="30"/>
          <w:u w:color="262626"/>
        </w:rPr>
        <w:tab/>
      </w:r>
      <w:r w:rsidR="003540FB">
        <w:rPr>
          <w:rFonts w:ascii="Times" w:hAnsi="Times" w:cs="Times"/>
          <w:color w:val="262626"/>
          <w:sz w:val="30"/>
          <w:szCs w:val="30"/>
          <w:u w:color="262626"/>
        </w:rPr>
        <w:tab/>
      </w:r>
      <w:r w:rsidR="003540FB">
        <w:rPr>
          <w:rFonts w:ascii="Times" w:hAnsi="Times" w:cs="Times"/>
          <w:color w:val="262626"/>
          <w:sz w:val="30"/>
          <w:szCs w:val="30"/>
          <w:u w:color="262626"/>
        </w:rPr>
        <w:tab/>
      </w:r>
    </w:p>
    <w:p w14:paraId="6DBDFE51" w14:textId="77777777" w:rsidR="003540FB" w:rsidRDefault="003540FB" w:rsidP="004C4EBD">
      <w:pPr>
        <w:widowControl w:val="0"/>
        <w:autoSpaceDE w:val="0"/>
        <w:autoSpaceDN w:val="0"/>
        <w:adjustRightInd w:val="0"/>
        <w:rPr>
          <w:rFonts w:ascii="Helvetica Neue" w:hAnsi="Helvetica Neue" w:cs="Times"/>
          <w:color w:val="262626"/>
          <w:sz w:val="22"/>
          <w:szCs w:val="22"/>
          <w:u w:color="262626"/>
        </w:rPr>
      </w:pPr>
    </w:p>
    <w:p w14:paraId="2CD2577F" w14:textId="77777777" w:rsidR="003540FB" w:rsidRDefault="003540FB" w:rsidP="004C4EBD">
      <w:pPr>
        <w:widowControl w:val="0"/>
        <w:autoSpaceDE w:val="0"/>
        <w:autoSpaceDN w:val="0"/>
        <w:adjustRightInd w:val="0"/>
        <w:rPr>
          <w:rFonts w:ascii="Helvetica Neue" w:hAnsi="Helvetica Neue" w:cs="Times"/>
          <w:color w:val="262626"/>
          <w:sz w:val="22"/>
          <w:szCs w:val="22"/>
          <w:u w:color="262626"/>
        </w:rPr>
      </w:pPr>
    </w:p>
    <w:p w14:paraId="765CFB13" w14:textId="5BAAA3B3" w:rsidR="00E112CC" w:rsidRPr="003540FB" w:rsidRDefault="003540FB" w:rsidP="004C4EBD">
      <w:pPr>
        <w:widowControl w:val="0"/>
        <w:autoSpaceDE w:val="0"/>
        <w:autoSpaceDN w:val="0"/>
        <w:adjustRightInd w:val="0"/>
        <w:rPr>
          <w:rFonts w:ascii="Helvetica Neue" w:hAnsi="Helvetica Neue" w:cs="Times"/>
          <w:color w:val="262626"/>
          <w:sz w:val="22"/>
          <w:szCs w:val="22"/>
          <w:u w:color="262626"/>
        </w:rPr>
      </w:pPr>
      <w:r>
        <w:rPr>
          <w:rFonts w:ascii="Helvetica Neue" w:hAnsi="Helvetica Neue" w:cs="Times"/>
          <w:color w:val="262626"/>
          <w:sz w:val="22"/>
          <w:szCs w:val="22"/>
          <w:u w:color="262626"/>
        </w:rPr>
        <w:tab/>
      </w:r>
      <w:r>
        <w:rPr>
          <w:rFonts w:ascii="Helvetica Neue" w:hAnsi="Helvetica Neue" w:cs="Times"/>
          <w:color w:val="262626"/>
          <w:sz w:val="22"/>
          <w:szCs w:val="22"/>
          <w:u w:color="262626"/>
        </w:rPr>
        <w:tab/>
      </w:r>
      <w:r>
        <w:rPr>
          <w:rFonts w:ascii="Helvetica Neue" w:hAnsi="Helvetica Neue" w:cs="Times"/>
          <w:color w:val="262626"/>
          <w:sz w:val="22"/>
          <w:szCs w:val="22"/>
          <w:u w:color="262626"/>
        </w:rPr>
        <w:tab/>
      </w:r>
    </w:p>
    <w:p w14:paraId="4D04DF72" w14:textId="39482E1C" w:rsidR="0053552B" w:rsidRDefault="0053552B" w:rsidP="004C4EBD">
      <w:pPr>
        <w:widowControl w:val="0"/>
        <w:autoSpaceDE w:val="0"/>
        <w:autoSpaceDN w:val="0"/>
        <w:adjustRightInd w:val="0"/>
        <w:rPr>
          <w:rFonts w:ascii="Times" w:hAnsi="Times" w:cs="Times"/>
          <w:color w:val="262626"/>
          <w:sz w:val="30"/>
          <w:szCs w:val="30"/>
          <w:u w:color="262626"/>
        </w:rPr>
      </w:pPr>
    </w:p>
    <w:p w14:paraId="68E2F716" w14:textId="6116134C" w:rsidR="0053552B" w:rsidRDefault="0053552B" w:rsidP="004C4EBD">
      <w:pPr>
        <w:widowControl w:val="0"/>
        <w:autoSpaceDE w:val="0"/>
        <w:autoSpaceDN w:val="0"/>
        <w:adjustRightInd w:val="0"/>
        <w:rPr>
          <w:rFonts w:ascii="Times" w:hAnsi="Times" w:cs="Times"/>
          <w:color w:val="262626"/>
          <w:sz w:val="30"/>
          <w:szCs w:val="30"/>
          <w:u w:color="262626"/>
        </w:rPr>
      </w:pPr>
    </w:p>
    <w:p w14:paraId="662DEE2B" w14:textId="57D0260A" w:rsidR="0053552B" w:rsidRDefault="0053552B" w:rsidP="004C4EBD">
      <w:pPr>
        <w:widowControl w:val="0"/>
        <w:autoSpaceDE w:val="0"/>
        <w:autoSpaceDN w:val="0"/>
        <w:adjustRightInd w:val="0"/>
        <w:rPr>
          <w:rFonts w:ascii="Times" w:hAnsi="Times" w:cs="Times"/>
          <w:color w:val="262626"/>
          <w:sz w:val="30"/>
          <w:szCs w:val="30"/>
          <w:u w:color="262626"/>
        </w:rPr>
      </w:pPr>
    </w:p>
    <w:p w14:paraId="7C8CC3EA" w14:textId="77777777" w:rsidR="00E112CC" w:rsidRDefault="00E112CC" w:rsidP="004C4EBD">
      <w:pPr>
        <w:widowControl w:val="0"/>
        <w:autoSpaceDE w:val="0"/>
        <w:autoSpaceDN w:val="0"/>
        <w:adjustRightInd w:val="0"/>
        <w:rPr>
          <w:rFonts w:ascii="Times" w:hAnsi="Times" w:cs="Times"/>
          <w:color w:val="262626"/>
          <w:sz w:val="30"/>
          <w:szCs w:val="30"/>
          <w:u w:color="262626"/>
        </w:rPr>
      </w:pPr>
    </w:p>
    <w:p w14:paraId="3F44D8C6" w14:textId="11ACE091" w:rsidR="00E112CC" w:rsidRDefault="00E112CC" w:rsidP="004C4EBD">
      <w:pPr>
        <w:widowControl w:val="0"/>
        <w:autoSpaceDE w:val="0"/>
        <w:autoSpaceDN w:val="0"/>
        <w:adjustRightInd w:val="0"/>
        <w:rPr>
          <w:rFonts w:ascii="Times" w:hAnsi="Times" w:cs="Times"/>
          <w:color w:val="262626"/>
          <w:sz w:val="30"/>
          <w:szCs w:val="30"/>
          <w:u w:color="262626"/>
        </w:rPr>
      </w:pPr>
    </w:p>
    <w:p w14:paraId="4F3D0C01" w14:textId="3E9B454D" w:rsidR="00E112CC" w:rsidRDefault="00E112CC" w:rsidP="004C4EBD">
      <w:pPr>
        <w:widowControl w:val="0"/>
        <w:autoSpaceDE w:val="0"/>
        <w:autoSpaceDN w:val="0"/>
        <w:adjustRightInd w:val="0"/>
        <w:rPr>
          <w:rFonts w:ascii="Times" w:hAnsi="Times" w:cs="Times"/>
          <w:color w:val="262626"/>
          <w:sz w:val="30"/>
          <w:szCs w:val="30"/>
          <w:u w:color="262626"/>
        </w:rPr>
      </w:pPr>
    </w:p>
    <w:p w14:paraId="740267AA" w14:textId="53B300BA" w:rsidR="00E112CC" w:rsidRDefault="00E112CC" w:rsidP="004C4EBD">
      <w:pPr>
        <w:widowControl w:val="0"/>
        <w:autoSpaceDE w:val="0"/>
        <w:autoSpaceDN w:val="0"/>
        <w:adjustRightInd w:val="0"/>
        <w:rPr>
          <w:rFonts w:ascii="Times" w:hAnsi="Times" w:cs="Times"/>
          <w:color w:val="262626"/>
          <w:sz w:val="30"/>
          <w:szCs w:val="30"/>
          <w:u w:color="262626"/>
        </w:rPr>
      </w:pPr>
    </w:p>
    <w:p w14:paraId="1B4FD4C7" w14:textId="2276456B" w:rsidR="00E112CC" w:rsidRDefault="00E112CC" w:rsidP="004C4EBD">
      <w:pPr>
        <w:widowControl w:val="0"/>
        <w:autoSpaceDE w:val="0"/>
        <w:autoSpaceDN w:val="0"/>
        <w:adjustRightInd w:val="0"/>
        <w:rPr>
          <w:rFonts w:ascii="Times" w:hAnsi="Times" w:cs="Times"/>
          <w:color w:val="262626"/>
          <w:sz w:val="30"/>
          <w:szCs w:val="30"/>
          <w:u w:color="262626"/>
        </w:rPr>
      </w:pPr>
    </w:p>
    <w:p w14:paraId="16FC0591" w14:textId="500B39FC" w:rsidR="0053552B" w:rsidRDefault="0053552B" w:rsidP="004C4EBD">
      <w:pPr>
        <w:widowControl w:val="0"/>
        <w:autoSpaceDE w:val="0"/>
        <w:autoSpaceDN w:val="0"/>
        <w:adjustRightInd w:val="0"/>
        <w:rPr>
          <w:rFonts w:ascii="Times" w:hAnsi="Times" w:cs="Times"/>
          <w:color w:val="262626"/>
          <w:sz w:val="30"/>
          <w:szCs w:val="30"/>
          <w:u w:color="262626"/>
        </w:rPr>
      </w:pPr>
    </w:p>
    <w:p w14:paraId="60A29F0C" w14:textId="0FFF8A7F" w:rsidR="00E112CC" w:rsidRDefault="00E112CC" w:rsidP="004C4EBD">
      <w:pPr>
        <w:widowControl w:val="0"/>
        <w:autoSpaceDE w:val="0"/>
        <w:autoSpaceDN w:val="0"/>
        <w:adjustRightInd w:val="0"/>
        <w:rPr>
          <w:rFonts w:ascii="Times" w:hAnsi="Times" w:cs="Times"/>
          <w:color w:val="262626"/>
          <w:sz w:val="30"/>
          <w:szCs w:val="30"/>
          <w:u w:color="262626"/>
        </w:rPr>
      </w:pPr>
    </w:p>
    <w:p w14:paraId="59BC7782" w14:textId="672DC7EB" w:rsidR="00E112CC" w:rsidRDefault="00E112CC" w:rsidP="004C4EBD">
      <w:pPr>
        <w:widowControl w:val="0"/>
        <w:autoSpaceDE w:val="0"/>
        <w:autoSpaceDN w:val="0"/>
        <w:adjustRightInd w:val="0"/>
        <w:rPr>
          <w:rFonts w:ascii="Times" w:hAnsi="Times" w:cs="Times"/>
          <w:color w:val="262626"/>
          <w:sz w:val="30"/>
          <w:szCs w:val="30"/>
          <w:u w:color="262626"/>
        </w:rPr>
      </w:pPr>
    </w:p>
    <w:p w14:paraId="79495A08" w14:textId="140E8200" w:rsidR="00E112CC" w:rsidRDefault="00664352" w:rsidP="004C4EBD">
      <w:pPr>
        <w:widowControl w:val="0"/>
        <w:autoSpaceDE w:val="0"/>
        <w:autoSpaceDN w:val="0"/>
        <w:adjustRightInd w:val="0"/>
        <w:rPr>
          <w:rFonts w:ascii="Times" w:hAnsi="Times" w:cs="Times"/>
          <w:color w:val="262626"/>
          <w:sz w:val="30"/>
          <w:szCs w:val="30"/>
          <w:u w:color="262626"/>
        </w:rPr>
      </w:pPr>
      <w:r>
        <w:rPr>
          <w:rFonts w:ascii="Times" w:hAnsi="Times" w:cs="Times"/>
          <w:color w:val="262626"/>
          <w:sz w:val="30"/>
          <w:szCs w:val="30"/>
          <w:u w:color="262626"/>
        </w:rPr>
        <w:tab/>
      </w:r>
      <w:r>
        <w:rPr>
          <w:rFonts w:ascii="Times" w:hAnsi="Times" w:cs="Times"/>
          <w:color w:val="262626"/>
          <w:sz w:val="30"/>
          <w:szCs w:val="30"/>
          <w:u w:color="262626"/>
        </w:rPr>
        <w:tab/>
      </w:r>
      <w:r>
        <w:rPr>
          <w:rFonts w:ascii="Times" w:hAnsi="Times" w:cs="Times"/>
          <w:color w:val="262626"/>
          <w:sz w:val="30"/>
          <w:szCs w:val="30"/>
          <w:u w:color="262626"/>
        </w:rPr>
        <w:tab/>
      </w:r>
      <w:r>
        <w:rPr>
          <w:rFonts w:ascii="Times" w:hAnsi="Times" w:cs="Times"/>
          <w:color w:val="262626"/>
          <w:sz w:val="30"/>
          <w:szCs w:val="30"/>
          <w:u w:color="262626"/>
        </w:rPr>
        <w:tab/>
      </w:r>
      <w:r>
        <w:rPr>
          <w:rFonts w:ascii="Times" w:hAnsi="Times" w:cs="Times"/>
          <w:color w:val="262626"/>
          <w:sz w:val="30"/>
          <w:szCs w:val="30"/>
          <w:u w:color="262626"/>
        </w:rPr>
        <w:tab/>
      </w:r>
      <w:r>
        <w:rPr>
          <w:rFonts w:ascii="Times" w:hAnsi="Times" w:cs="Times"/>
          <w:color w:val="262626"/>
          <w:sz w:val="30"/>
          <w:szCs w:val="30"/>
          <w:u w:color="262626"/>
        </w:rPr>
        <w:tab/>
      </w:r>
    </w:p>
    <w:p w14:paraId="463BA7B5" w14:textId="0A1DCF55" w:rsidR="00E112CC" w:rsidRDefault="001E4BEC" w:rsidP="004C4EBD">
      <w:pPr>
        <w:widowControl w:val="0"/>
        <w:autoSpaceDE w:val="0"/>
        <w:autoSpaceDN w:val="0"/>
        <w:adjustRightInd w:val="0"/>
        <w:rPr>
          <w:rFonts w:ascii="Times" w:hAnsi="Times" w:cs="Times"/>
          <w:color w:val="262626"/>
          <w:sz w:val="30"/>
          <w:szCs w:val="30"/>
          <w:u w:color="262626"/>
        </w:rPr>
      </w:pPr>
      <w:r>
        <w:rPr>
          <w:noProof/>
        </w:rPr>
        <mc:AlternateContent>
          <mc:Choice Requires="wps">
            <w:drawing>
              <wp:anchor distT="0" distB="0" distL="114300" distR="114300" simplePos="0" relativeHeight="251710464" behindDoc="0" locked="0" layoutInCell="1" allowOverlap="1" wp14:anchorId="73A1CAEB" wp14:editId="7D5AA945">
                <wp:simplePos x="0" y="0"/>
                <wp:positionH relativeFrom="column">
                  <wp:posOffset>0</wp:posOffset>
                </wp:positionH>
                <wp:positionV relativeFrom="paragraph">
                  <wp:posOffset>-114300</wp:posOffset>
                </wp:positionV>
                <wp:extent cx="5270500" cy="610235"/>
                <wp:effectExtent l="0" t="0" r="0" b="0"/>
                <wp:wrapSquare wrapText="bothSides"/>
                <wp:docPr id="30" name="Text Box 30"/>
                <wp:cNvGraphicFramePr/>
                <a:graphic xmlns:a="http://schemas.openxmlformats.org/drawingml/2006/main">
                  <a:graphicData uri="http://schemas.microsoft.com/office/word/2010/wordprocessingShape">
                    <wps:wsp>
                      <wps:cNvSpPr txBox="1"/>
                      <wps:spPr>
                        <a:xfrm>
                          <a:off x="0" y="0"/>
                          <a:ext cx="5270500" cy="610235"/>
                        </a:xfrm>
                        <a:prstGeom prst="rect">
                          <a:avLst/>
                        </a:prstGeom>
                        <a:noFill/>
                        <a:ln>
                          <a:noFill/>
                        </a:ln>
                        <a:effectLst/>
                        <a:extLst>
                          <a:ext uri="{C572A759-6A51-4108-AA02-DFA0A04FC94B}">
                            <ma14:wrappingTextBoxFlag xmlns:ma14="http://schemas.microsoft.com/office/mac/drawingml/2011/main"/>
                          </a:ext>
                        </a:extLst>
                      </wps:spPr>
                      <wps:txbx>
                        <w:txbxContent>
                          <w:p w14:paraId="739C0874" w14:textId="135C93F3" w:rsidR="004D471D" w:rsidRPr="00ED5E2E" w:rsidRDefault="004D471D" w:rsidP="001E4BEC">
                            <w:pPr>
                              <w:widowControl w:val="0"/>
                              <w:autoSpaceDE w:val="0"/>
                              <w:autoSpaceDN w:val="0"/>
                              <w:adjustRightInd w:val="0"/>
                              <w:rPr>
                                <w:rFonts w:ascii="Lucida Calligraphy" w:hAnsi="Lucida Calligraphy" w:cs="Times"/>
                                <w:color w:val="262626"/>
                                <w:sz w:val="20"/>
                                <w:szCs w:val="22"/>
                                <w:u w:color="262626"/>
                              </w:rPr>
                            </w:pPr>
                            <w:r w:rsidRPr="00ED5E2E">
                              <w:rPr>
                                <w:rFonts w:ascii="Lucida Calligraphy" w:hAnsi="Lucida Calligraphy" w:cs="Times"/>
                                <w:color w:val="262626"/>
                                <w:sz w:val="20"/>
                                <w:szCs w:val="22"/>
                                <w:u w:color="262626"/>
                              </w:rPr>
                              <w:t>I’ve also had quick surf on the net to see if there was anything worth looking at, or even just for you to use as a guide. I looked through French connection, Witchery and Jag. These are just a few examples</w:t>
                            </w: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w:pict>
              <v:shape id="Text Box 30" o:spid="_x0000_s1038" type="#_x0000_t202" style="position:absolute;margin-left:0;margin-top:-8.95pt;width:415pt;height:48.05pt;z-index:251710464;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" filled="f" stroked="f">
                <v:textbox style="mso-fit-shape-to-text:t">
                  <w:txbxContent>
                    <w:p w14:paraId="739C0874" w14:textId="135C93F3" w:rsidR="004D471D" w:rsidRPr="00ED5E2E" w:rsidRDefault="004D471D" w:rsidP="001E4BEC">
                      <w:pPr>
                        <w:widowControl w:val="0"/>
                        <w:autoSpaceDE w:val="0"/>
                        <w:autoSpaceDN w:val="0"/>
                        <w:adjustRightInd w:val="0"/>
                        <w:rPr>
                          <w:rFonts w:ascii="Lucida Calligraphy" w:hAnsi="Lucida Calligraphy" w:cs="Times"/>
                          <w:color w:val="262626"/>
                          <w:sz w:val="20"/>
                          <w:szCs w:val="22"/>
                          <w:u w:color="262626"/>
                        </w:rPr>
                      </w:pPr>
                      <w:r w:rsidRPr="00ED5E2E">
                        <w:rPr>
                          <w:rFonts w:ascii="Lucida Calligraphy" w:hAnsi="Lucida Calligraphy" w:cs="Times"/>
                          <w:color w:val="262626"/>
                          <w:sz w:val="20"/>
                          <w:szCs w:val="22"/>
                          <w:u w:color="262626"/>
                        </w:rPr>
                        <w:t>I’ve also had quick surf on the net to see if there was anything worth looking at, or even just for you to use as a guide. I looked through French connection, Witchery and Jag. These are just a few examples</w:t>
                      </w:r>
                    </w:p>
                  </w:txbxContent>
                </v:textbox>
                <w10:wrap type="square"/>
              </v:shape>
            </w:pict>
          </mc:Fallback>
        </mc:AlternateContent>
      </w:r>
      <w:r w:rsidR="00E52348">
        <w:rPr>
          <w:rFonts w:ascii="Times" w:hAnsi="Times" w:cs="Times"/>
          <w:noProof/>
          <w:color w:val="262626"/>
          <w:sz w:val="30"/>
          <w:szCs w:val="30"/>
          <w:u w:color="262626"/>
        </w:rPr>
        <w:drawing>
          <wp:anchor distT="0" distB="0" distL="114300" distR="114300" simplePos="0" relativeHeight="251677696" behindDoc="0" locked="0" layoutInCell="1" allowOverlap="1" wp14:anchorId="3203FF3F" wp14:editId="3EA982D3">
            <wp:simplePos x="0" y="0"/>
            <wp:positionH relativeFrom="column">
              <wp:posOffset>3086100</wp:posOffset>
            </wp:positionH>
            <wp:positionV relativeFrom="paragraph">
              <wp:posOffset>172720</wp:posOffset>
            </wp:positionV>
            <wp:extent cx="2286000" cy="1500505"/>
            <wp:effectExtent l="25400" t="25400" r="25400" b="2349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3-04 at 2.12.23 pm.png"/>
                    <pic:cNvPicPr/>
                  </pic:nvPicPr>
                  <pic:blipFill>
                    <a:blip r:embed="rId13" cstate="email">
                      <a:extLst>
                        <a:ext uri="{28A0092B-C50C-407E-A947-70E740481C1C}">
                          <a14:useLocalDpi xmlns:a14="http://schemas.microsoft.com/office/drawing/2010/main"/>
                        </a:ext>
                      </a:extLst>
                    </a:blip>
                    <a:stretch>
                      <a:fillRect/>
                    </a:stretch>
                  </pic:blipFill>
                  <pic:spPr>
                    <a:xfrm>
                      <a:off x="0" y="0"/>
                      <a:ext cx="2286000" cy="1500505"/>
                    </a:xfrm>
                    <a:prstGeom prst="rect">
                      <a:avLst/>
                    </a:prstGeom>
                    <a:ln>
                      <a:solidFill>
                        <a:srgbClr val="4F81BD"/>
                      </a:solidFill>
                    </a:ln>
                  </pic:spPr>
                </pic:pic>
              </a:graphicData>
            </a:graphic>
            <wp14:sizeRelH relativeFrom="page">
              <wp14:pctWidth>0</wp14:pctWidth>
            </wp14:sizeRelH>
            <wp14:sizeRelV relativeFrom="page">
              <wp14:pctHeight>0</wp14:pctHeight>
            </wp14:sizeRelV>
          </wp:anchor>
        </w:drawing>
      </w:r>
      <w:r w:rsidR="00E52348">
        <w:rPr>
          <w:rFonts w:ascii="Times" w:hAnsi="Times" w:cs="Times"/>
          <w:noProof/>
          <w:color w:val="262626"/>
          <w:sz w:val="30"/>
          <w:szCs w:val="30"/>
          <w:u w:color="262626"/>
        </w:rPr>
        <w:drawing>
          <wp:anchor distT="0" distB="0" distL="114300" distR="114300" simplePos="0" relativeHeight="251703296" behindDoc="0" locked="0" layoutInCell="1" allowOverlap="1" wp14:anchorId="47BAE4C0" wp14:editId="07DCDA25">
            <wp:simplePos x="0" y="0"/>
            <wp:positionH relativeFrom="column">
              <wp:posOffset>-114300</wp:posOffset>
            </wp:positionH>
            <wp:positionV relativeFrom="paragraph">
              <wp:posOffset>172720</wp:posOffset>
            </wp:positionV>
            <wp:extent cx="2435225" cy="1412240"/>
            <wp:effectExtent l="25400" t="25400" r="28575" b="35560"/>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pic:cNvPicPr>
                      <a:picLocks noChangeAspect="1"/>
                    </pic:cNvPicPr>
                  </pic:nvPicPr>
                  <pic:blipFill>
                    <a:blip r:embed="rId14" cstate="email">
                      <a:extLst>
                        <a:ext uri="{28A0092B-C50C-407E-A947-70E740481C1C}">
                          <a14:useLocalDpi xmlns:a14="http://schemas.microsoft.com/office/drawing/2010/main"/>
                        </a:ext>
                      </a:extLst>
                    </a:blip>
                    <a:stretch>
                      <a:fillRect/>
                    </a:stretch>
                  </pic:blipFill>
                  <pic:spPr>
                    <a:xfrm>
                      <a:off x="0" y="0"/>
                      <a:ext cx="2435225" cy="1412240"/>
                    </a:xfrm>
                    <a:prstGeom prst="rect">
                      <a:avLst/>
                    </a:prstGeom>
                    <a:ln>
                      <a:solidFill>
                        <a:srgbClr val="4F81BD"/>
                      </a:solidFill>
                    </a:ln>
                  </pic:spPr>
                </pic:pic>
              </a:graphicData>
            </a:graphic>
          </wp:anchor>
        </w:drawing>
      </w:r>
    </w:p>
    <w:p w14:paraId="799DB5C0" w14:textId="47EFB875" w:rsidR="00E112CC" w:rsidRDefault="00E112CC" w:rsidP="004C4EBD">
      <w:pPr>
        <w:widowControl w:val="0"/>
        <w:autoSpaceDE w:val="0"/>
        <w:autoSpaceDN w:val="0"/>
        <w:adjustRightInd w:val="0"/>
        <w:rPr>
          <w:rFonts w:ascii="Times" w:hAnsi="Times" w:cs="Times"/>
          <w:color w:val="262626"/>
          <w:sz w:val="30"/>
          <w:szCs w:val="30"/>
          <w:u w:color="262626"/>
        </w:rPr>
      </w:pPr>
    </w:p>
    <w:p w14:paraId="32526F47" w14:textId="5032B929" w:rsidR="00E112CC" w:rsidRDefault="00E112CC" w:rsidP="004C4EBD">
      <w:pPr>
        <w:widowControl w:val="0"/>
        <w:autoSpaceDE w:val="0"/>
        <w:autoSpaceDN w:val="0"/>
        <w:adjustRightInd w:val="0"/>
        <w:rPr>
          <w:rFonts w:ascii="Times" w:hAnsi="Times" w:cs="Times"/>
          <w:color w:val="262626"/>
          <w:sz w:val="30"/>
          <w:szCs w:val="30"/>
          <w:u w:color="262626"/>
        </w:rPr>
      </w:pPr>
    </w:p>
    <w:p w14:paraId="1F83B942" w14:textId="3E8B52F3" w:rsidR="00E112CC" w:rsidRDefault="00E112CC" w:rsidP="004C4EBD">
      <w:pPr>
        <w:widowControl w:val="0"/>
        <w:autoSpaceDE w:val="0"/>
        <w:autoSpaceDN w:val="0"/>
        <w:adjustRightInd w:val="0"/>
        <w:rPr>
          <w:rFonts w:ascii="Times" w:hAnsi="Times" w:cs="Times"/>
          <w:color w:val="262626"/>
          <w:sz w:val="30"/>
          <w:szCs w:val="30"/>
          <w:u w:color="262626"/>
        </w:rPr>
      </w:pPr>
    </w:p>
    <w:p w14:paraId="1B66D0E0" w14:textId="629C72BF" w:rsidR="00E112CC" w:rsidRDefault="00E112CC" w:rsidP="004C4EBD">
      <w:pPr>
        <w:widowControl w:val="0"/>
        <w:autoSpaceDE w:val="0"/>
        <w:autoSpaceDN w:val="0"/>
        <w:adjustRightInd w:val="0"/>
        <w:rPr>
          <w:rFonts w:ascii="Times" w:hAnsi="Times" w:cs="Times"/>
          <w:color w:val="262626"/>
          <w:sz w:val="30"/>
          <w:szCs w:val="30"/>
          <w:u w:color="262626"/>
        </w:rPr>
      </w:pPr>
    </w:p>
    <w:p w14:paraId="5267E82E" w14:textId="27FF6B85" w:rsidR="00E112CC" w:rsidRDefault="00E112CC" w:rsidP="004C4EBD">
      <w:pPr>
        <w:widowControl w:val="0"/>
        <w:autoSpaceDE w:val="0"/>
        <w:autoSpaceDN w:val="0"/>
        <w:adjustRightInd w:val="0"/>
        <w:rPr>
          <w:rFonts w:ascii="Times" w:hAnsi="Times" w:cs="Times"/>
          <w:color w:val="262626"/>
          <w:sz w:val="30"/>
          <w:szCs w:val="30"/>
          <w:u w:color="262626"/>
        </w:rPr>
      </w:pPr>
    </w:p>
    <w:p w14:paraId="64663B56" w14:textId="309448AA" w:rsidR="00664352" w:rsidRDefault="00664352" w:rsidP="004C4EBD">
      <w:pPr>
        <w:widowControl w:val="0"/>
        <w:autoSpaceDE w:val="0"/>
        <w:autoSpaceDN w:val="0"/>
        <w:adjustRightInd w:val="0"/>
        <w:rPr>
          <w:rFonts w:ascii="Times" w:hAnsi="Times" w:cs="Times"/>
          <w:color w:val="262626"/>
          <w:sz w:val="30"/>
          <w:szCs w:val="30"/>
          <w:u w:color="262626"/>
        </w:rPr>
      </w:pPr>
    </w:p>
    <w:p w14:paraId="34A7B4BD" w14:textId="77777777" w:rsidR="00D04DCC" w:rsidRDefault="00D04DCC" w:rsidP="004C4EBD">
      <w:pPr>
        <w:widowControl w:val="0"/>
        <w:autoSpaceDE w:val="0"/>
        <w:autoSpaceDN w:val="0"/>
        <w:adjustRightInd w:val="0"/>
        <w:rPr>
          <w:rFonts w:ascii="Times" w:hAnsi="Times" w:cs="Times"/>
          <w:color w:val="262626"/>
          <w:sz w:val="30"/>
          <w:szCs w:val="30"/>
          <w:u w:color="262626"/>
        </w:rPr>
      </w:pPr>
      <w:bookmarkStart w:id="0" w:name="_GoBack"/>
      <w:bookmarkEnd w:id="0"/>
    </w:p>
    <w:p w14:paraId="40FF318D" w14:textId="3C2E0B10" w:rsidR="00664352" w:rsidRDefault="00B37711" w:rsidP="004C4EBD">
      <w:pPr>
        <w:widowControl w:val="0"/>
        <w:autoSpaceDE w:val="0"/>
        <w:autoSpaceDN w:val="0"/>
        <w:adjustRightInd w:val="0"/>
        <w:rPr>
          <w:rFonts w:ascii="Times" w:hAnsi="Times" w:cs="Times"/>
          <w:color w:val="262626"/>
          <w:sz w:val="30"/>
          <w:szCs w:val="30"/>
          <w:u w:color="262626"/>
        </w:rPr>
      </w:pPr>
      <w:r>
        <w:rPr>
          <w:rFonts w:ascii="Times" w:hAnsi="Times" w:cs="Times"/>
          <w:noProof/>
          <w:color w:val="262626"/>
          <w:sz w:val="30"/>
          <w:szCs w:val="30"/>
          <w:u w:color="262626"/>
        </w:rPr>
        <w:drawing>
          <wp:anchor distT="0" distB="0" distL="114300" distR="114300" simplePos="0" relativeHeight="251702272" behindDoc="0" locked="0" layoutInCell="1" allowOverlap="1" wp14:anchorId="5B13B14B" wp14:editId="243E7623">
            <wp:simplePos x="0" y="0"/>
            <wp:positionH relativeFrom="column">
              <wp:posOffset>3086100</wp:posOffset>
            </wp:positionH>
            <wp:positionV relativeFrom="paragraph">
              <wp:posOffset>179705</wp:posOffset>
            </wp:positionV>
            <wp:extent cx="2171700" cy="1440815"/>
            <wp:effectExtent l="25400" t="25400" r="38100" b="32385"/>
            <wp:wrapNone/>
            <wp:docPr id="15" name="Picture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Picture 15"/>
                    <pic:cNvPicPr>
                      <a:picLocks noChangeAspect="1"/>
                    </pic:cNvPicPr>
                  </pic:nvPicPr>
                  <pic:blipFill>
                    <a:blip r:embed="rId15" cstate="email">
                      <a:extLst>
                        <a:ext uri="{28A0092B-C50C-407E-A947-70E740481C1C}">
                          <a14:useLocalDpi xmlns:a14="http://schemas.microsoft.com/office/drawing/2010/main"/>
                        </a:ext>
                      </a:extLst>
                    </a:blip>
                    <a:stretch>
                      <a:fillRect/>
                    </a:stretch>
                  </pic:blipFill>
                  <pic:spPr>
                    <a:xfrm>
                      <a:off x="0" y="0"/>
                      <a:ext cx="2171700" cy="1440815"/>
                    </a:xfrm>
                    <a:prstGeom prst="rect">
                      <a:avLst/>
                    </a:prstGeom>
                    <a:ln>
                      <a:solidFill>
                        <a:srgbClr val="4F81BD"/>
                      </a:solidFill>
                    </a:ln>
                  </pic:spPr>
                </pic:pic>
              </a:graphicData>
            </a:graphic>
          </wp:anchor>
        </w:drawing>
      </w:r>
      <w:r>
        <w:rPr>
          <w:rFonts w:ascii="Times" w:hAnsi="Times" w:cs="Times"/>
          <w:noProof/>
          <w:color w:val="262626"/>
          <w:sz w:val="30"/>
          <w:szCs w:val="30"/>
          <w:u w:color="262626"/>
        </w:rPr>
        <w:drawing>
          <wp:anchor distT="0" distB="0" distL="114300" distR="114300" simplePos="0" relativeHeight="251708416" behindDoc="0" locked="0" layoutInCell="1" allowOverlap="1" wp14:anchorId="038712AB" wp14:editId="4D6B30DD">
            <wp:simplePos x="0" y="0"/>
            <wp:positionH relativeFrom="column">
              <wp:posOffset>-114300</wp:posOffset>
            </wp:positionH>
            <wp:positionV relativeFrom="paragraph">
              <wp:posOffset>179705</wp:posOffset>
            </wp:positionV>
            <wp:extent cx="2057400" cy="1447800"/>
            <wp:effectExtent l="25400" t="25400" r="25400" b="2540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Picture 13"/>
                    <pic:cNvPicPr>
                      <a:picLocks noChangeAspect="1"/>
                    </pic:cNvPicPr>
                  </pic:nvPicPr>
                  <pic:blipFill>
                    <a:blip r:embed="rId16" cstate="email">
                      <a:extLst>
                        <a:ext uri="{28A0092B-C50C-407E-A947-70E740481C1C}">
                          <a14:useLocalDpi xmlns:a14="http://schemas.microsoft.com/office/drawing/2010/main"/>
                        </a:ext>
                      </a:extLst>
                    </a:blip>
                    <a:stretch>
                      <a:fillRect/>
                    </a:stretch>
                  </pic:blipFill>
                  <pic:spPr>
                    <a:xfrm>
                      <a:off x="0" y="0"/>
                      <a:ext cx="2057400" cy="1447800"/>
                    </a:xfrm>
                    <a:prstGeom prst="rect">
                      <a:avLst/>
                    </a:prstGeom>
                    <a:ln>
                      <a:solidFill>
                        <a:srgbClr val="4F81BD"/>
                      </a:solidFill>
                    </a:ln>
                  </pic:spPr>
                </pic:pic>
              </a:graphicData>
            </a:graphic>
          </wp:anchor>
        </w:drawing>
      </w:r>
    </w:p>
    <w:p w14:paraId="191CC9DD" w14:textId="77D8DD3D" w:rsidR="00664352" w:rsidRDefault="00664352" w:rsidP="004C4EBD">
      <w:pPr>
        <w:widowControl w:val="0"/>
        <w:autoSpaceDE w:val="0"/>
        <w:autoSpaceDN w:val="0"/>
        <w:adjustRightInd w:val="0"/>
        <w:rPr>
          <w:rFonts w:ascii="Times" w:hAnsi="Times" w:cs="Times"/>
          <w:color w:val="262626"/>
          <w:sz w:val="30"/>
          <w:szCs w:val="30"/>
          <w:u w:color="262626"/>
        </w:rPr>
      </w:pPr>
    </w:p>
    <w:p w14:paraId="0078DC62" w14:textId="4738F00B" w:rsidR="00664352" w:rsidRDefault="00664352" w:rsidP="004C4EBD">
      <w:pPr>
        <w:widowControl w:val="0"/>
        <w:autoSpaceDE w:val="0"/>
        <w:autoSpaceDN w:val="0"/>
        <w:adjustRightInd w:val="0"/>
        <w:rPr>
          <w:rFonts w:ascii="Times" w:hAnsi="Times" w:cs="Times"/>
          <w:color w:val="262626"/>
          <w:sz w:val="30"/>
          <w:szCs w:val="30"/>
          <w:u w:color="262626"/>
        </w:rPr>
      </w:pPr>
    </w:p>
    <w:p w14:paraId="37AB5ED0" w14:textId="30A625CD" w:rsidR="00664352" w:rsidRDefault="00664352" w:rsidP="004C4EBD">
      <w:pPr>
        <w:widowControl w:val="0"/>
        <w:autoSpaceDE w:val="0"/>
        <w:autoSpaceDN w:val="0"/>
        <w:adjustRightInd w:val="0"/>
        <w:rPr>
          <w:rFonts w:ascii="Times" w:hAnsi="Times" w:cs="Times"/>
          <w:color w:val="262626"/>
          <w:sz w:val="30"/>
          <w:szCs w:val="30"/>
          <w:u w:color="262626"/>
        </w:rPr>
      </w:pPr>
    </w:p>
    <w:p w14:paraId="45461CB2" w14:textId="525EE2A3" w:rsidR="00664352" w:rsidRDefault="00664352" w:rsidP="004C4EBD">
      <w:pPr>
        <w:widowControl w:val="0"/>
        <w:autoSpaceDE w:val="0"/>
        <w:autoSpaceDN w:val="0"/>
        <w:adjustRightInd w:val="0"/>
        <w:rPr>
          <w:rFonts w:ascii="Times" w:hAnsi="Times" w:cs="Times"/>
          <w:color w:val="262626"/>
          <w:sz w:val="30"/>
          <w:szCs w:val="30"/>
          <w:u w:color="262626"/>
        </w:rPr>
      </w:pPr>
    </w:p>
    <w:p w14:paraId="2DC7AEC2" w14:textId="50FFE2FE" w:rsidR="00664352" w:rsidRDefault="00664352" w:rsidP="004C4EBD">
      <w:pPr>
        <w:widowControl w:val="0"/>
        <w:autoSpaceDE w:val="0"/>
        <w:autoSpaceDN w:val="0"/>
        <w:adjustRightInd w:val="0"/>
        <w:rPr>
          <w:rFonts w:ascii="Times" w:hAnsi="Times" w:cs="Times"/>
          <w:color w:val="262626"/>
          <w:sz w:val="30"/>
          <w:szCs w:val="30"/>
          <w:u w:color="262626"/>
        </w:rPr>
      </w:pPr>
    </w:p>
    <w:p w14:paraId="5AD3D873" w14:textId="505F8A41" w:rsidR="00620B23" w:rsidRPr="00E112CC" w:rsidRDefault="00686E0C" w:rsidP="009D52B1">
      <w:pPr>
        <w:widowControl w:val="0"/>
        <w:autoSpaceDE w:val="0"/>
        <w:autoSpaceDN w:val="0"/>
        <w:adjustRightInd w:val="0"/>
        <w:rPr>
          <w:rFonts w:ascii="Times" w:hAnsi="Times" w:cs="Times"/>
          <w:color w:val="343434"/>
          <w:sz w:val="32"/>
          <w:szCs w:val="32"/>
        </w:rPr>
      </w:pPr>
      <w:r>
        <w:rPr>
          <w:rFonts w:ascii="Helvetica Neue Light" w:hAnsi="Helvetica Neue Light" w:cs="Arial"/>
          <w:noProof/>
          <w:sz w:val="22"/>
        </w:rPr>
        <w:drawing>
          <wp:anchor distT="0" distB="0" distL="114300" distR="114300" simplePos="0" relativeHeight="251732992" behindDoc="0" locked="0" layoutInCell="1" allowOverlap="1" wp14:anchorId="7C47B5DA" wp14:editId="682FB350">
            <wp:simplePos x="0" y="0"/>
            <wp:positionH relativeFrom="column">
              <wp:posOffset>3658235</wp:posOffset>
            </wp:positionH>
            <wp:positionV relativeFrom="paragraph">
              <wp:posOffset>4547870</wp:posOffset>
            </wp:positionV>
            <wp:extent cx="1599722" cy="1116998"/>
            <wp:effectExtent l="0" t="0" r="635" b="635"/>
            <wp:wrapNone/>
            <wp:docPr id="43" name="Picture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creen Shot 2015-03-08 at 11.23.24 pm.png"/>
                    <pic:cNvPicPr/>
                  </pic:nvPicPr>
                  <pic:blipFill>
                    <a:blip r:embed="rId7" cstate="email">
                      <a:extLst>
                        <a:ext uri="{28A0092B-C50C-407E-A947-70E740481C1C}">
                          <a14:useLocalDpi xmlns:a14="http://schemas.microsoft.com/office/drawing/2010/main"/>
                        </a:ext>
                      </a:extLst>
                    </a:blip>
                    <a:stretch>
                      <a:fillRect/>
                    </a:stretch>
                  </pic:blipFill>
                  <pic:spPr>
                    <a:xfrm>
                      <a:off x="0" y="0"/>
                      <a:ext cx="1599722" cy="1116998"/>
                    </a:xfrm>
                    <a:prstGeom prst="rect">
                      <a:avLst/>
                    </a:prstGeom>
                  </pic:spPr>
                </pic:pic>
              </a:graphicData>
            </a:graphic>
            <wp14:sizeRelH relativeFrom="page">
              <wp14:pctWidth>0</wp14:pctWidth>
            </wp14:sizeRelH>
            <wp14:sizeRelV relativeFrom="page">
              <wp14:pctHeight>0</wp14:pctHeight>
            </wp14:sizeRelV>
          </wp:anchor>
        </w:drawing>
      </w:r>
      <w:r w:rsidR="00B37711">
        <w:rPr>
          <w:rFonts w:ascii="Times" w:hAnsi="Times" w:cs="Times"/>
          <w:noProof/>
          <w:color w:val="343434"/>
          <w:sz w:val="32"/>
          <w:szCs w:val="32"/>
        </w:rPr>
        <w:drawing>
          <wp:anchor distT="0" distB="0" distL="114300" distR="114300" simplePos="0" relativeHeight="251706368" behindDoc="0" locked="0" layoutInCell="1" allowOverlap="1" wp14:anchorId="28CDB263" wp14:editId="3AF54CEC">
            <wp:simplePos x="0" y="0"/>
            <wp:positionH relativeFrom="column">
              <wp:posOffset>-114300</wp:posOffset>
            </wp:positionH>
            <wp:positionV relativeFrom="paragraph">
              <wp:posOffset>4273550</wp:posOffset>
            </wp:positionV>
            <wp:extent cx="2628900" cy="1520190"/>
            <wp:effectExtent l="25400" t="25400" r="38100" b="2921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icture 7"/>
                    <pic:cNvPicPr>
                      <a:picLocks noChangeAspect="1"/>
                    </pic:cNvPicPr>
                  </pic:nvPicPr>
                  <pic:blipFill>
                    <a:blip r:embed="rId17" cstate="email">
                      <a:extLst>
                        <a:ext uri="{28A0092B-C50C-407E-A947-70E740481C1C}">
                          <a14:useLocalDpi xmlns:a14="http://schemas.microsoft.com/office/drawing/2010/main"/>
                        </a:ext>
                      </a:extLst>
                    </a:blip>
                    <a:stretch>
                      <a:fillRect/>
                    </a:stretch>
                  </pic:blipFill>
                  <pic:spPr>
                    <a:xfrm>
                      <a:off x="0" y="0"/>
                      <a:ext cx="2628900" cy="1520190"/>
                    </a:xfrm>
                    <a:prstGeom prst="rect">
                      <a:avLst/>
                    </a:prstGeom>
                    <a:ln>
                      <a:solidFill>
                        <a:srgbClr val="4F81BD"/>
                      </a:solidFill>
                    </a:ln>
                  </pic:spPr>
                </pic:pic>
              </a:graphicData>
            </a:graphic>
          </wp:anchor>
        </w:drawing>
      </w:r>
      <w:r w:rsidR="00B37711">
        <w:rPr>
          <w:rFonts w:ascii="Times" w:hAnsi="Times" w:cs="Times"/>
          <w:noProof/>
          <w:color w:val="343434"/>
          <w:sz w:val="32"/>
          <w:szCs w:val="32"/>
        </w:rPr>
        <w:drawing>
          <wp:anchor distT="0" distB="0" distL="114300" distR="114300" simplePos="0" relativeHeight="251705344" behindDoc="0" locked="0" layoutInCell="1" allowOverlap="1" wp14:anchorId="21F3D95D" wp14:editId="491A747E">
            <wp:simplePos x="0" y="0"/>
            <wp:positionH relativeFrom="column">
              <wp:posOffset>3083560</wp:posOffset>
            </wp:positionH>
            <wp:positionV relativeFrom="paragraph">
              <wp:posOffset>605155</wp:posOffset>
            </wp:positionV>
            <wp:extent cx="2349500" cy="1416685"/>
            <wp:effectExtent l="25400" t="25400" r="38100" b="31115"/>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Picture 5"/>
                    <pic:cNvPicPr>
                      <a:picLocks noChangeAspect="1"/>
                    </pic:cNvPicPr>
                  </pic:nvPicPr>
                  <pic:blipFill>
                    <a:blip r:embed="rId18" cstate="email">
                      <a:extLst>
                        <a:ext uri="{28A0092B-C50C-407E-A947-70E740481C1C}">
                          <a14:useLocalDpi xmlns:a14="http://schemas.microsoft.com/office/drawing/2010/main"/>
                        </a:ext>
                      </a:extLst>
                    </a:blip>
                    <a:stretch>
                      <a:fillRect/>
                    </a:stretch>
                  </pic:blipFill>
                  <pic:spPr>
                    <a:xfrm>
                      <a:off x="0" y="0"/>
                      <a:ext cx="2349500" cy="1416685"/>
                    </a:xfrm>
                    <a:prstGeom prst="rect">
                      <a:avLst/>
                    </a:prstGeom>
                    <a:ln>
                      <a:solidFill>
                        <a:srgbClr val="4F81BD"/>
                      </a:solidFill>
                    </a:ln>
                  </pic:spPr>
                </pic:pic>
              </a:graphicData>
            </a:graphic>
          </wp:anchor>
        </w:drawing>
      </w:r>
      <w:r w:rsidR="00B37711">
        <w:rPr>
          <w:rFonts w:ascii="Times" w:hAnsi="Times" w:cs="Times"/>
          <w:noProof/>
          <w:color w:val="262626"/>
          <w:sz w:val="30"/>
          <w:szCs w:val="30"/>
          <w:u w:color="262626"/>
        </w:rPr>
        <w:drawing>
          <wp:anchor distT="0" distB="0" distL="114300" distR="114300" simplePos="0" relativeHeight="251709440" behindDoc="0" locked="0" layoutInCell="1" allowOverlap="1" wp14:anchorId="549673F0" wp14:editId="01D92808">
            <wp:simplePos x="0" y="0"/>
            <wp:positionH relativeFrom="column">
              <wp:posOffset>-114300</wp:posOffset>
            </wp:positionH>
            <wp:positionV relativeFrom="paragraph">
              <wp:posOffset>605155</wp:posOffset>
            </wp:positionV>
            <wp:extent cx="2082165" cy="1339850"/>
            <wp:effectExtent l="25400" t="25400" r="26035" b="3175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Picture 16"/>
                    <pic:cNvPicPr>
                      <a:picLocks noChangeAspect="1"/>
                    </pic:cNvPicPr>
                  </pic:nvPicPr>
                  <pic:blipFill>
                    <a:blip r:embed="rId19" cstate="email">
                      <a:extLst>
                        <a:ext uri="{28A0092B-C50C-407E-A947-70E740481C1C}">
                          <a14:useLocalDpi xmlns:a14="http://schemas.microsoft.com/office/drawing/2010/main"/>
                        </a:ext>
                      </a:extLst>
                    </a:blip>
                    <a:stretch>
                      <a:fillRect/>
                    </a:stretch>
                  </pic:blipFill>
                  <pic:spPr>
                    <a:xfrm>
                      <a:off x="0" y="0"/>
                      <a:ext cx="2082165" cy="1339850"/>
                    </a:xfrm>
                    <a:prstGeom prst="rect">
                      <a:avLst/>
                    </a:prstGeom>
                    <a:ln>
                      <a:solidFill>
                        <a:srgbClr val="4F81BD"/>
                      </a:solidFill>
                    </a:ln>
                  </pic:spPr>
                </pic:pic>
              </a:graphicData>
            </a:graphic>
          </wp:anchor>
        </w:drawing>
      </w:r>
      <w:r w:rsidR="00B37711">
        <w:rPr>
          <w:rFonts w:ascii="Times" w:hAnsi="Times" w:cs="Times"/>
          <w:noProof/>
          <w:color w:val="343434"/>
          <w:sz w:val="32"/>
          <w:szCs w:val="32"/>
        </w:rPr>
        <w:drawing>
          <wp:anchor distT="0" distB="0" distL="114300" distR="114300" simplePos="0" relativeHeight="251704320" behindDoc="0" locked="0" layoutInCell="1" allowOverlap="1" wp14:anchorId="61696AD4" wp14:editId="2DC9C8A4">
            <wp:simplePos x="0" y="0"/>
            <wp:positionH relativeFrom="column">
              <wp:posOffset>-114300</wp:posOffset>
            </wp:positionH>
            <wp:positionV relativeFrom="paragraph">
              <wp:posOffset>2364740</wp:posOffset>
            </wp:positionV>
            <wp:extent cx="2621915" cy="1485900"/>
            <wp:effectExtent l="25400" t="25400" r="19685" b="38100"/>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Picture 4"/>
                    <pic:cNvPicPr>
                      <a:picLocks noChangeAspect="1"/>
                    </pic:cNvPicPr>
                  </pic:nvPicPr>
                  <pic:blipFill>
                    <a:blip r:embed="rId20" cstate="email">
                      <a:extLst>
                        <a:ext uri="{28A0092B-C50C-407E-A947-70E740481C1C}">
                          <a14:useLocalDpi xmlns:a14="http://schemas.microsoft.com/office/drawing/2010/main"/>
                        </a:ext>
                      </a:extLst>
                    </a:blip>
                    <a:stretch>
                      <a:fillRect/>
                    </a:stretch>
                  </pic:blipFill>
                  <pic:spPr>
                    <a:xfrm>
                      <a:off x="0" y="0"/>
                      <a:ext cx="2621915" cy="1485900"/>
                    </a:xfrm>
                    <a:prstGeom prst="rect">
                      <a:avLst/>
                    </a:prstGeom>
                    <a:ln>
                      <a:solidFill>
                        <a:srgbClr val="4F81BD"/>
                      </a:solidFill>
                    </a:ln>
                  </pic:spPr>
                </pic:pic>
              </a:graphicData>
            </a:graphic>
          </wp:anchor>
        </w:drawing>
      </w:r>
      <w:r w:rsidR="00E0309F">
        <w:rPr>
          <w:rFonts w:ascii="Times" w:hAnsi="Times" w:cs="Times"/>
          <w:noProof/>
          <w:color w:val="343434"/>
          <w:sz w:val="32"/>
          <w:szCs w:val="32"/>
        </w:rPr>
        <w:drawing>
          <wp:anchor distT="0" distB="0" distL="114300" distR="114300" simplePos="0" relativeHeight="251707392" behindDoc="0" locked="0" layoutInCell="1" allowOverlap="1" wp14:anchorId="11CC65BB" wp14:editId="7CAB5ADD">
            <wp:simplePos x="0" y="0"/>
            <wp:positionH relativeFrom="column">
              <wp:posOffset>3082290</wp:posOffset>
            </wp:positionH>
            <wp:positionV relativeFrom="paragraph">
              <wp:posOffset>2368550</wp:posOffset>
            </wp:positionV>
            <wp:extent cx="2514600" cy="1588135"/>
            <wp:effectExtent l="25400" t="25400" r="25400" b="3746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a:picLocks noChangeAspect="1"/>
                    </pic:cNvPicPr>
                  </pic:nvPicPr>
                  <pic:blipFill>
                    <a:blip r:embed="rId21" cstate="email">
                      <a:extLst>
                        <a:ext uri="{28A0092B-C50C-407E-A947-70E740481C1C}">
                          <a14:useLocalDpi xmlns:a14="http://schemas.microsoft.com/office/drawing/2010/main"/>
                        </a:ext>
                      </a:extLst>
                    </a:blip>
                    <a:stretch>
                      <a:fillRect/>
                    </a:stretch>
                  </pic:blipFill>
                  <pic:spPr>
                    <a:xfrm>
                      <a:off x="0" y="0"/>
                      <a:ext cx="2514600" cy="1588135"/>
                    </a:xfrm>
                    <a:prstGeom prst="rect">
                      <a:avLst/>
                    </a:prstGeom>
                    <a:ln>
                      <a:solidFill>
                        <a:srgbClr val="4F81BD"/>
                      </a:solidFill>
                    </a:ln>
                  </pic:spPr>
                </pic:pic>
              </a:graphicData>
            </a:graphic>
          </wp:anchor>
        </w:drawing>
      </w:r>
    </w:p>
    <w:sectPr w:rsidR="00620B23" w:rsidRPr="00E112CC" w:rsidSect="00EA4B54">
      <w:pgSz w:w="11900" w:h="16840"/>
      <w:pgMar w:top="993" w:right="1800" w:bottom="568" w:left="180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00000001" w:usb1="08070000" w:usb2="00000010" w:usb3="00000000" w:csb0="00020000" w:csb1="00000000"/>
  </w:font>
  <w:font w:name="Times">
    <w:panose1 w:val="02000500000000000000"/>
    <w:charset w:val="00"/>
    <w:family w:val="auto"/>
    <w:pitch w:val="variable"/>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Helvetica Neue Light">
    <w:panose1 w:val="02000403000000020004"/>
    <w:charset w:val="00"/>
    <w:family w:val="auto"/>
    <w:pitch w:val="variable"/>
    <w:sig w:usb0="A00002FF" w:usb1="5000205B" w:usb2="00000002" w:usb3="00000000" w:csb0="00000007" w:csb1="00000000"/>
  </w:font>
  <w:font w:name="Arial">
    <w:panose1 w:val="020B0604020202020204"/>
    <w:charset w:val="00"/>
    <w:family w:val="auto"/>
    <w:pitch w:val="variable"/>
    <w:sig w:usb0="E0002AFF" w:usb1="C0007843" w:usb2="00000009" w:usb3="00000000" w:csb0="000001FF" w:csb1="00000000"/>
  </w:font>
  <w:font w:name="Lucida Calligraphy">
    <w:panose1 w:val="03010101010101010101"/>
    <w:charset w:val="00"/>
    <w:family w:val="auto"/>
    <w:pitch w:val="variable"/>
    <w:sig w:usb0="00000003" w:usb1="00000000" w:usb2="00000000" w:usb3="00000000" w:csb0="00000001" w:csb1="00000000"/>
  </w:font>
  <w:font w:name="Helvetica Neue">
    <w:panose1 w:val="02000503000000020004"/>
    <w:charset w:val="00"/>
    <w:family w:val="auto"/>
    <w:pitch w:val="variable"/>
    <w:sig w:usb0="E50002FF" w:usb1="500079DB" w:usb2="00000010" w:usb3="00000000" w:csb0="00000001" w:csb1="00000000"/>
  </w:font>
  <w:font w:name="ＭＳ ゴシック">
    <w:charset w:val="4E"/>
    <w:family w:val="auto"/>
    <w:pitch w:val="variable"/>
    <w:sig w:usb0="00000001" w:usb1="08070000" w:usb2="00000010" w:usb3="00000000" w:csb0="00020000" w:csb1="00000000"/>
  </w:font>
  <w:font w:name="Calibri">
    <w:panose1 w:val="020F0502020204030204"/>
    <w:charset w:val="00"/>
    <w:family w:val="auto"/>
    <w:pitch w:val="variable"/>
    <w:sig w:usb0="E10002FF" w:usb1="4000ACFF" w:usb2="00000009" w:usb3="00000000" w:csb0="0000019F" w:csb1="00000000"/>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1"/>
    <w:multiLevelType w:val="hybridMultilevel"/>
    <w:tmpl w:val="00000001"/>
    <w:lvl w:ilvl="0" w:tplc="00000001">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nsid w:val="00000002"/>
    <w:multiLevelType w:val="hybridMultilevel"/>
    <w:tmpl w:val="00000002"/>
    <w:lvl w:ilvl="0" w:tplc="00000065">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2">
    <w:nsid w:val="00000003"/>
    <w:multiLevelType w:val="hybridMultilevel"/>
    <w:tmpl w:val="00000003"/>
    <w:lvl w:ilvl="0" w:tplc="000000C9">
      <w:start w:val="1"/>
      <w:numFmt w:val="bullet"/>
      <w:lvlText w:val="•"/>
      <w:lvlJc w:val="left"/>
      <w:pPr>
        <w:ind w:left="720" w:hanging="360"/>
      </w:pPr>
    </w:lvl>
    <w:lvl w:ilvl="1" w:tplc="FFFFFFFF">
      <w:numFmt w:val="decimal"/>
      <w:lvlText w:val=""/>
      <w:lvlJc w:val="left"/>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3">
    <w:nsid w:val="293A455A"/>
    <w:multiLevelType w:val="hybridMultilevel"/>
    <w:tmpl w:val="A45CEF1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34CA7532"/>
    <w:multiLevelType w:val="hybridMultilevel"/>
    <w:tmpl w:val="C074A4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43C93EAD"/>
    <w:multiLevelType w:val="hybridMultilevel"/>
    <w:tmpl w:val="8C1C97F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49906713"/>
    <w:multiLevelType w:val="hybridMultilevel"/>
    <w:tmpl w:val="14F8B9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nsid w:val="637A15CA"/>
    <w:multiLevelType w:val="hybridMultilevel"/>
    <w:tmpl w:val="598A801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8">
    <w:nsid w:val="72DF147E"/>
    <w:multiLevelType w:val="hybridMultilevel"/>
    <w:tmpl w:val="9CA635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0"/>
  </w:num>
  <w:num w:numId="2">
    <w:abstractNumId w:val="1"/>
  </w:num>
  <w:num w:numId="3">
    <w:abstractNumId w:val="2"/>
  </w:num>
  <w:num w:numId="4">
    <w:abstractNumId w:val="4"/>
  </w:num>
  <w:num w:numId="5">
    <w:abstractNumId w:val="7"/>
  </w:num>
  <w:num w:numId="6">
    <w:abstractNumId w:val="6"/>
  </w:num>
  <w:num w:numId="7">
    <w:abstractNumId w:val="5"/>
  </w:num>
  <w:num w:numId="8">
    <w:abstractNumId w:val="3"/>
  </w:num>
  <w:num w:numId="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savePreviewPicture/>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A50F4"/>
    <w:rsid w:val="00037E2E"/>
    <w:rsid w:val="00087EF5"/>
    <w:rsid w:val="000A7785"/>
    <w:rsid w:val="00126F35"/>
    <w:rsid w:val="00131ECE"/>
    <w:rsid w:val="001471C2"/>
    <w:rsid w:val="001851A8"/>
    <w:rsid w:val="00187928"/>
    <w:rsid w:val="001A2967"/>
    <w:rsid w:val="001A4425"/>
    <w:rsid w:val="001B7584"/>
    <w:rsid w:val="001C0913"/>
    <w:rsid w:val="001E4BEC"/>
    <w:rsid w:val="0023463B"/>
    <w:rsid w:val="00256A1A"/>
    <w:rsid w:val="00285256"/>
    <w:rsid w:val="003047A9"/>
    <w:rsid w:val="00304A01"/>
    <w:rsid w:val="0033224B"/>
    <w:rsid w:val="003540FB"/>
    <w:rsid w:val="00367F44"/>
    <w:rsid w:val="003A14E1"/>
    <w:rsid w:val="003C176C"/>
    <w:rsid w:val="004044A4"/>
    <w:rsid w:val="004077D6"/>
    <w:rsid w:val="00426F56"/>
    <w:rsid w:val="00443693"/>
    <w:rsid w:val="00445FA7"/>
    <w:rsid w:val="0047523A"/>
    <w:rsid w:val="004A4CD4"/>
    <w:rsid w:val="004A5564"/>
    <w:rsid w:val="004B560B"/>
    <w:rsid w:val="004C4EBD"/>
    <w:rsid w:val="004D471D"/>
    <w:rsid w:val="00514C27"/>
    <w:rsid w:val="0052208E"/>
    <w:rsid w:val="0052605C"/>
    <w:rsid w:val="0052660C"/>
    <w:rsid w:val="00526723"/>
    <w:rsid w:val="00530620"/>
    <w:rsid w:val="0053552B"/>
    <w:rsid w:val="005C7299"/>
    <w:rsid w:val="005E3390"/>
    <w:rsid w:val="00601B67"/>
    <w:rsid w:val="00620B23"/>
    <w:rsid w:val="00622643"/>
    <w:rsid w:val="00664352"/>
    <w:rsid w:val="0068476D"/>
    <w:rsid w:val="00686E0C"/>
    <w:rsid w:val="006A0E9D"/>
    <w:rsid w:val="006B4818"/>
    <w:rsid w:val="006C17EB"/>
    <w:rsid w:val="006E3718"/>
    <w:rsid w:val="006E7CDB"/>
    <w:rsid w:val="006F1312"/>
    <w:rsid w:val="006F340C"/>
    <w:rsid w:val="00726DF4"/>
    <w:rsid w:val="00756DAA"/>
    <w:rsid w:val="007A7E46"/>
    <w:rsid w:val="007D0189"/>
    <w:rsid w:val="008360FE"/>
    <w:rsid w:val="00886268"/>
    <w:rsid w:val="008C3073"/>
    <w:rsid w:val="008C574B"/>
    <w:rsid w:val="008C78AC"/>
    <w:rsid w:val="00905906"/>
    <w:rsid w:val="009270AB"/>
    <w:rsid w:val="00935076"/>
    <w:rsid w:val="00970BC4"/>
    <w:rsid w:val="00982EE9"/>
    <w:rsid w:val="009A50F4"/>
    <w:rsid w:val="009A68E7"/>
    <w:rsid w:val="009A79EC"/>
    <w:rsid w:val="009D52B1"/>
    <w:rsid w:val="00A17E71"/>
    <w:rsid w:val="00A213DA"/>
    <w:rsid w:val="00A243FD"/>
    <w:rsid w:val="00A43C7C"/>
    <w:rsid w:val="00A50177"/>
    <w:rsid w:val="00A63DA5"/>
    <w:rsid w:val="00A9065F"/>
    <w:rsid w:val="00AC335B"/>
    <w:rsid w:val="00B26442"/>
    <w:rsid w:val="00B37711"/>
    <w:rsid w:val="00B45C76"/>
    <w:rsid w:val="00C26059"/>
    <w:rsid w:val="00C32F81"/>
    <w:rsid w:val="00C335CB"/>
    <w:rsid w:val="00C80D62"/>
    <w:rsid w:val="00CC3725"/>
    <w:rsid w:val="00CC6C87"/>
    <w:rsid w:val="00CD2DE8"/>
    <w:rsid w:val="00D04DCC"/>
    <w:rsid w:val="00D348EE"/>
    <w:rsid w:val="00D7438F"/>
    <w:rsid w:val="00D90F4D"/>
    <w:rsid w:val="00D915BD"/>
    <w:rsid w:val="00DB4137"/>
    <w:rsid w:val="00E0309F"/>
    <w:rsid w:val="00E10BF7"/>
    <w:rsid w:val="00E112CC"/>
    <w:rsid w:val="00E15E20"/>
    <w:rsid w:val="00E21BCF"/>
    <w:rsid w:val="00E24382"/>
    <w:rsid w:val="00E25B5B"/>
    <w:rsid w:val="00E33250"/>
    <w:rsid w:val="00E37F92"/>
    <w:rsid w:val="00E40EC1"/>
    <w:rsid w:val="00E52348"/>
    <w:rsid w:val="00E95A38"/>
    <w:rsid w:val="00EA4B54"/>
    <w:rsid w:val="00EC5762"/>
    <w:rsid w:val="00ED5E2E"/>
    <w:rsid w:val="00ED775C"/>
    <w:rsid w:val="00F361D1"/>
    <w:rsid w:val="00F53F05"/>
    <w:rsid w:val="00F54215"/>
    <w:rsid w:val="00F81D6F"/>
    <w:rsid w:val="00F91FB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4A1F6207"/>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0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A50F4"/>
    <w:pPr>
      <w:spacing w:before="100" w:beforeAutospacing="1" w:after="100" w:afterAutospacing="1"/>
    </w:pPr>
    <w:rPr>
      <w:rFonts w:ascii="Times" w:hAnsi="Times" w:cs="Times New Roman"/>
      <w:sz w:val="20"/>
      <w:szCs w:val="20"/>
      <w:lang w:val="en-AU"/>
    </w:rPr>
  </w:style>
  <w:style w:type="paragraph" w:styleId="ListParagraph">
    <w:name w:val="List Paragraph"/>
    <w:basedOn w:val="Normal"/>
    <w:uiPriority w:val="34"/>
    <w:qFormat/>
    <w:rsid w:val="004C4EBD"/>
    <w:pPr>
      <w:ind w:left="720"/>
      <w:contextualSpacing/>
    </w:pPr>
  </w:style>
  <w:style w:type="paragraph" w:styleId="BalloonText">
    <w:name w:val="Balloon Text"/>
    <w:basedOn w:val="Normal"/>
    <w:link w:val="BalloonTextChar"/>
    <w:uiPriority w:val="99"/>
    <w:semiHidden/>
    <w:unhideWhenUsed/>
    <w:rsid w:val="004C4EB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4EBD"/>
    <w:rPr>
      <w:rFonts w:ascii="Lucida Grande" w:hAnsi="Lucida Grande" w:cs="Lucida Grande"/>
      <w:sz w:val="18"/>
      <w:szCs w:val="18"/>
    </w:rPr>
  </w:style>
  <w:style w:type="table" w:styleId="TableGrid">
    <w:name w:val="Table Grid"/>
    <w:basedOn w:val="TableNormal"/>
    <w:uiPriority w:val="59"/>
    <w:rsid w:val="002346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A50F4"/>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unhideWhenUsed/>
    <w:rsid w:val="009A50F4"/>
    <w:pPr>
      <w:spacing w:before="100" w:beforeAutospacing="1" w:after="100" w:afterAutospacing="1"/>
    </w:pPr>
    <w:rPr>
      <w:rFonts w:ascii="Times" w:hAnsi="Times" w:cs="Times New Roman"/>
      <w:sz w:val="20"/>
      <w:szCs w:val="20"/>
      <w:lang w:val="en-AU"/>
    </w:rPr>
  </w:style>
  <w:style w:type="paragraph" w:styleId="ListParagraph">
    <w:name w:val="List Paragraph"/>
    <w:basedOn w:val="Normal"/>
    <w:uiPriority w:val="34"/>
    <w:qFormat/>
    <w:rsid w:val="004C4EBD"/>
    <w:pPr>
      <w:ind w:left="720"/>
      <w:contextualSpacing/>
    </w:pPr>
  </w:style>
  <w:style w:type="paragraph" w:styleId="BalloonText">
    <w:name w:val="Balloon Text"/>
    <w:basedOn w:val="Normal"/>
    <w:link w:val="BalloonTextChar"/>
    <w:uiPriority w:val="99"/>
    <w:semiHidden/>
    <w:unhideWhenUsed/>
    <w:rsid w:val="004C4EBD"/>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4C4EBD"/>
    <w:rPr>
      <w:rFonts w:ascii="Lucida Grande" w:hAnsi="Lucida Grande" w:cs="Lucida Grande"/>
      <w:sz w:val="18"/>
      <w:szCs w:val="18"/>
    </w:rPr>
  </w:style>
  <w:style w:type="table" w:styleId="TableGrid">
    <w:name w:val="Table Grid"/>
    <w:basedOn w:val="TableNormal"/>
    <w:uiPriority w:val="59"/>
    <w:rsid w:val="0023463B"/>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9944735">
      <w:bodyDiv w:val="1"/>
      <w:marLeft w:val="0"/>
      <w:marRight w:val="0"/>
      <w:marTop w:val="0"/>
      <w:marBottom w:val="0"/>
      <w:divBdr>
        <w:top w:val="none" w:sz="0" w:space="0" w:color="auto"/>
        <w:left w:val="none" w:sz="0" w:space="0" w:color="auto"/>
        <w:bottom w:val="none" w:sz="0" w:space="0" w:color="auto"/>
        <w:right w:val="none" w:sz="0" w:space="0" w:color="auto"/>
      </w:divBdr>
      <w:divsChild>
        <w:div w:id="1918589913">
          <w:marLeft w:val="0"/>
          <w:marRight w:val="0"/>
          <w:marTop w:val="0"/>
          <w:marBottom w:val="0"/>
          <w:divBdr>
            <w:top w:val="none" w:sz="0" w:space="0" w:color="auto"/>
            <w:left w:val="none" w:sz="0" w:space="0" w:color="auto"/>
            <w:bottom w:val="none" w:sz="0" w:space="0" w:color="auto"/>
            <w:right w:val="none" w:sz="0" w:space="0" w:color="auto"/>
          </w:divBdr>
          <w:divsChild>
            <w:div w:id="1195342900">
              <w:marLeft w:val="0"/>
              <w:marRight w:val="0"/>
              <w:marTop w:val="0"/>
              <w:marBottom w:val="0"/>
              <w:divBdr>
                <w:top w:val="none" w:sz="0" w:space="0" w:color="auto"/>
                <w:left w:val="none" w:sz="0" w:space="0" w:color="auto"/>
                <w:bottom w:val="none" w:sz="0" w:space="0" w:color="auto"/>
                <w:right w:val="none" w:sz="0" w:space="0" w:color="auto"/>
              </w:divBdr>
              <w:divsChild>
                <w:div w:id="1392284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image" Target="media/image3.jpeg"/><Relationship Id="rId20" Type="http://schemas.openxmlformats.org/officeDocument/2006/relationships/image" Target="media/image14.png"/><Relationship Id="rId21" Type="http://schemas.openxmlformats.org/officeDocument/2006/relationships/image" Target="media/image15.png"/><Relationship Id="rId22" Type="http://schemas.openxmlformats.org/officeDocument/2006/relationships/fontTable" Target="fontTable.xml"/><Relationship Id="rId23" Type="http://schemas.openxmlformats.org/officeDocument/2006/relationships/theme" Target="theme/theme1.xml"/><Relationship Id="rId10" Type="http://schemas.openxmlformats.org/officeDocument/2006/relationships/image" Target="media/image4.jpeg"/><Relationship Id="rId11" Type="http://schemas.openxmlformats.org/officeDocument/2006/relationships/image" Target="media/image5.jpeg"/><Relationship Id="rId12" Type="http://schemas.openxmlformats.org/officeDocument/2006/relationships/image" Target="media/image6.jpeg"/><Relationship Id="rId13" Type="http://schemas.openxmlformats.org/officeDocument/2006/relationships/image" Target="media/image7.png"/><Relationship Id="rId14" Type="http://schemas.openxmlformats.org/officeDocument/2006/relationships/image" Target="media/image8.png"/><Relationship Id="rId15" Type="http://schemas.openxmlformats.org/officeDocument/2006/relationships/image" Target="media/image9.png"/><Relationship Id="rId16" Type="http://schemas.openxmlformats.org/officeDocument/2006/relationships/image" Target="media/image10.png"/><Relationship Id="rId17" Type="http://schemas.openxmlformats.org/officeDocument/2006/relationships/image" Target="media/image11.png"/><Relationship Id="rId18" Type="http://schemas.openxmlformats.org/officeDocument/2006/relationships/image" Target="media/image12.png"/><Relationship Id="rId19" Type="http://schemas.openxmlformats.org/officeDocument/2006/relationships/image" Target="media/image13.png"/><Relationship Id="rId1" Type="http://schemas.openxmlformats.org/officeDocument/2006/relationships/customXml" Target="../customXml/item1.xml"/><Relationship Id="rId2" Type="http://schemas.openxmlformats.org/officeDocument/2006/relationships/numbering" Target="numbering.xml"/><Relationship Id="rId3" Type="http://schemas.openxmlformats.org/officeDocument/2006/relationships/styles" Target="styles.xml"/><Relationship Id="rId4" Type="http://schemas.microsoft.com/office/2007/relationships/stylesWithEffects" Target="stylesWithEffects.xml"/><Relationship Id="rId5" Type="http://schemas.openxmlformats.org/officeDocument/2006/relationships/settings" Target="settings.xml"/><Relationship Id="rId6" Type="http://schemas.openxmlformats.org/officeDocument/2006/relationships/webSettings" Target="webSettings.xml"/><Relationship Id="rId7" Type="http://schemas.openxmlformats.org/officeDocument/2006/relationships/image" Target="media/image1.png"/><Relationship Id="rId8"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0EF966B-902D-B24D-830B-7AB4201E1E2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341</TotalTime>
  <Pages>4</Pages>
  <Words>352</Words>
  <Characters>2013</Characters>
  <Application>Microsoft Macintosh Word</Application>
  <DocSecurity>0</DocSecurity>
  <Lines>16</Lines>
  <Paragraphs>4</Paragraphs>
  <ScaleCrop>false</ScaleCrop>
  <Company/>
  <LinksUpToDate>false</LinksUpToDate>
  <CharactersWithSpaces>2361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Kate Hammond</dc:creator>
  <cp:keywords/>
  <dc:description/>
  <cp:lastModifiedBy>SHANE HAMMOND</cp:lastModifiedBy>
  <cp:revision>49</cp:revision>
  <cp:lastPrinted>2015-03-08T22:20:00Z</cp:lastPrinted>
  <dcterms:created xsi:type="dcterms:W3CDTF">2015-02-24T04:01:00Z</dcterms:created>
  <dcterms:modified xsi:type="dcterms:W3CDTF">2015-03-15T11:43:00Z</dcterms:modified>
</cp:coreProperties>
</file>